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64E5" w:rsidRPr="00921109" w:rsidRDefault="00921109" w:rsidP="005B64E5">
      <w:pPr>
        <w:pStyle w:val="NoSpacing"/>
        <w:spacing w:line="276" w:lineRule="auto"/>
        <w:rPr>
          <w:rFonts w:asciiTheme="minorHAnsi" w:hAnsiTheme="minorHAnsi" w:cstheme="minorHAnsi"/>
          <w:b/>
        </w:rPr>
      </w:pPr>
      <w:bookmarkStart w:id="0" w:name="_GoBack"/>
      <w:proofErr w:type="spellStart"/>
      <w:r w:rsidRPr="00921109">
        <w:rPr>
          <w:rFonts w:asciiTheme="minorHAnsi" w:hAnsiTheme="minorHAnsi" w:cstheme="minorHAnsi"/>
          <w:b/>
        </w:rPr>
        <w:t>Sai</w:t>
      </w:r>
      <w:proofErr w:type="spellEnd"/>
      <w:r w:rsidRPr="00921109">
        <w:rPr>
          <w:rFonts w:asciiTheme="minorHAnsi" w:hAnsiTheme="minorHAnsi" w:cstheme="minorHAnsi"/>
          <w:b/>
        </w:rPr>
        <w:t xml:space="preserve"> Ram </w:t>
      </w:r>
      <w:proofErr w:type="spellStart"/>
      <w:r w:rsidRPr="00921109">
        <w:rPr>
          <w:rFonts w:asciiTheme="minorHAnsi" w:hAnsiTheme="minorHAnsi" w:cstheme="minorHAnsi"/>
          <w:b/>
        </w:rPr>
        <w:t>Kodati</w:t>
      </w:r>
      <w:proofErr w:type="spellEnd"/>
    </w:p>
    <w:bookmarkEnd w:id="0"/>
    <w:p w:rsidR="004A0F69" w:rsidRPr="00921109" w:rsidRDefault="00BC6D92" w:rsidP="005B64E5">
      <w:pPr>
        <w:pStyle w:val="NoSpacing"/>
        <w:spacing w:line="276" w:lineRule="auto"/>
        <w:rPr>
          <w:rFonts w:asciiTheme="minorHAnsi" w:hAnsiTheme="minorHAnsi" w:cstheme="minorHAnsi"/>
          <w:b/>
        </w:rPr>
      </w:pPr>
      <w:r w:rsidRPr="00921109">
        <w:rPr>
          <w:rFonts w:asciiTheme="minorHAnsi" w:hAnsiTheme="minorHAnsi" w:cstheme="minorHAnsi"/>
          <w:b/>
        </w:rPr>
        <w:t>Phone: +91</w:t>
      </w:r>
      <w:r w:rsidR="00336C00" w:rsidRPr="00921109">
        <w:rPr>
          <w:rFonts w:asciiTheme="minorHAnsi" w:hAnsiTheme="minorHAnsi" w:cstheme="minorHAnsi"/>
          <w:b/>
        </w:rPr>
        <w:t xml:space="preserve"> </w:t>
      </w:r>
      <w:r w:rsidR="00DD2FE6" w:rsidRPr="00921109">
        <w:rPr>
          <w:rFonts w:asciiTheme="minorHAnsi" w:hAnsiTheme="minorHAnsi" w:cstheme="minorHAnsi"/>
          <w:b/>
        </w:rPr>
        <w:t>8555893462</w:t>
      </w:r>
      <w:r w:rsidR="005B64E5" w:rsidRPr="00921109">
        <w:rPr>
          <w:rFonts w:asciiTheme="minorHAnsi" w:hAnsiTheme="minorHAnsi" w:cstheme="minorHAnsi"/>
          <w:b/>
        </w:rPr>
        <w:tab/>
      </w:r>
      <w:r w:rsidR="005B64E5" w:rsidRPr="00921109">
        <w:rPr>
          <w:rFonts w:asciiTheme="minorHAnsi" w:hAnsiTheme="minorHAnsi" w:cstheme="minorHAnsi"/>
          <w:b/>
        </w:rPr>
        <w:tab/>
      </w:r>
      <w:r w:rsidR="005B64E5" w:rsidRPr="00921109">
        <w:rPr>
          <w:rFonts w:asciiTheme="minorHAnsi" w:hAnsiTheme="minorHAnsi" w:cstheme="minorHAnsi"/>
          <w:b/>
        </w:rPr>
        <w:tab/>
      </w:r>
      <w:r w:rsidR="005B64E5" w:rsidRPr="00921109">
        <w:rPr>
          <w:rFonts w:asciiTheme="minorHAnsi" w:hAnsiTheme="minorHAnsi" w:cstheme="minorHAnsi"/>
          <w:b/>
        </w:rPr>
        <w:tab/>
      </w:r>
    </w:p>
    <w:p w:rsidR="004A0F69" w:rsidRPr="00921109" w:rsidRDefault="00BC6D92" w:rsidP="00430A50">
      <w:pPr>
        <w:spacing w:after="0"/>
        <w:rPr>
          <w:rFonts w:asciiTheme="minorHAnsi" w:hAnsiTheme="minorHAnsi" w:cstheme="minorHAnsi"/>
          <w:b/>
        </w:rPr>
      </w:pPr>
      <w:hyperlink r:id="rId9" w:history="1">
        <w:r w:rsidR="00DD2FE6" w:rsidRPr="00921109">
          <w:rPr>
            <w:rStyle w:val="Hyperlink"/>
            <w:rFonts w:asciiTheme="minorHAnsi" w:hAnsiTheme="minorHAnsi" w:cstheme="minorHAnsi"/>
            <w:b/>
          </w:rPr>
          <w:t>k.sairam1995@gmail.com</w:t>
        </w:r>
      </w:hyperlink>
    </w:p>
    <w:p w:rsidR="004535F6" w:rsidRPr="00921109" w:rsidRDefault="004535F6" w:rsidP="00430A50">
      <w:pPr>
        <w:pStyle w:val="NoSpacing"/>
        <w:spacing w:line="276" w:lineRule="auto"/>
        <w:rPr>
          <w:rFonts w:asciiTheme="minorHAnsi" w:hAnsiTheme="minorHAnsi" w:cstheme="minorHAnsi"/>
          <w:b/>
        </w:rPr>
      </w:pPr>
    </w:p>
    <w:p w:rsidR="004535F6" w:rsidRPr="00921109" w:rsidRDefault="00BC6D92" w:rsidP="00430A50">
      <w:pPr>
        <w:pStyle w:val="NoSpacing"/>
        <w:shd w:val="clear" w:color="auto" w:fill="D9D9D9"/>
        <w:tabs>
          <w:tab w:val="center" w:pos="5040"/>
        </w:tabs>
        <w:spacing w:line="276" w:lineRule="auto"/>
        <w:rPr>
          <w:rFonts w:asciiTheme="minorHAnsi" w:hAnsiTheme="minorHAnsi" w:cstheme="minorHAnsi"/>
          <w:b/>
        </w:rPr>
      </w:pPr>
      <w:r w:rsidRPr="00921109">
        <w:rPr>
          <w:rFonts w:asciiTheme="minorHAnsi" w:hAnsiTheme="minorHAnsi" w:cstheme="minorHAnsi"/>
          <w:b/>
        </w:rPr>
        <w:t>PROFESSIONAL SUMMARY</w:t>
      </w:r>
      <w:r w:rsidR="009017AD" w:rsidRPr="00921109">
        <w:rPr>
          <w:rFonts w:asciiTheme="minorHAnsi" w:hAnsiTheme="minorHAnsi" w:cstheme="minorHAnsi"/>
          <w:b/>
        </w:rPr>
        <w:tab/>
      </w:r>
    </w:p>
    <w:p w:rsidR="004535F6" w:rsidRPr="00921109" w:rsidRDefault="004535F6" w:rsidP="00430A50">
      <w:pPr>
        <w:pStyle w:val="NoSpacing"/>
        <w:spacing w:line="276" w:lineRule="auto"/>
        <w:rPr>
          <w:rFonts w:asciiTheme="minorHAnsi" w:hAnsiTheme="minorHAnsi" w:cstheme="minorHAnsi"/>
          <w:b/>
        </w:rPr>
      </w:pPr>
    </w:p>
    <w:p w:rsidR="004535F6" w:rsidRPr="00921109" w:rsidRDefault="00BC6D92" w:rsidP="00430A50">
      <w:pPr>
        <w:pStyle w:val="AbinTab1"/>
        <w:numPr>
          <w:ilvl w:val="0"/>
          <w:numId w:val="7"/>
        </w:numPr>
        <w:suppressAutoHyphens w:val="0"/>
        <w:spacing w:line="276" w:lineRule="auto"/>
        <w:ind w:right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b/>
          <w:sz w:val="22"/>
          <w:szCs w:val="22"/>
        </w:rPr>
        <w:t xml:space="preserve">Having </w:t>
      </w:r>
      <w:r w:rsidR="00797EDA" w:rsidRPr="00921109">
        <w:rPr>
          <w:rFonts w:asciiTheme="minorHAnsi" w:hAnsiTheme="minorHAnsi" w:cstheme="minorHAnsi"/>
          <w:b/>
          <w:sz w:val="22"/>
          <w:szCs w:val="22"/>
        </w:rPr>
        <w:t>5</w:t>
      </w:r>
      <w:r w:rsidR="00336C00" w:rsidRPr="00921109">
        <w:rPr>
          <w:rFonts w:asciiTheme="minorHAnsi" w:hAnsiTheme="minorHAnsi" w:cstheme="minorHAnsi"/>
          <w:b/>
          <w:sz w:val="22"/>
          <w:szCs w:val="22"/>
        </w:rPr>
        <w:t xml:space="preserve"> years</w:t>
      </w:r>
      <w:r w:rsidR="00105480" w:rsidRPr="00921109">
        <w:rPr>
          <w:rFonts w:asciiTheme="minorHAnsi" w:hAnsiTheme="minorHAnsi" w:cstheme="minorHAnsi"/>
          <w:sz w:val="22"/>
          <w:szCs w:val="22"/>
        </w:rPr>
        <w:t xml:space="preserve"> of</w:t>
      </w:r>
      <w:r w:rsidRPr="00921109">
        <w:rPr>
          <w:rFonts w:asciiTheme="minorHAnsi" w:hAnsiTheme="minorHAnsi" w:cstheme="minorHAnsi"/>
          <w:sz w:val="22"/>
          <w:szCs w:val="22"/>
        </w:rPr>
        <w:t xml:space="preserve"> experience in designing, developing and maintaining large business applications such as data migration, in</w:t>
      </w:r>
      <w:r w:rsidR="00226F51" w:rsidRPr="00921109">
        <w:rPr>
          <w:rFonts w:asciiTheme="minorHAnsi" w:hAnsiTheme="minorHAnsi" w:cstheme="minorHAnsi"/>
          <w:sz w:val="22"/>
          <w:szCs w:val="22"/>
        </w:rPr>
        <w:t xml:space="preserve">tegration, conversion, </w:t>
      </w:r>
      <w:r w:rsidRPr="00921109">
        <w:rPr>
          <w:rFonts w:asciiTheme="minorHAnsi" w:hAnsiTheme="minorHAnsi" w:cstheme="minorHAnsi"/>
          <w:sz w:val="22"/>
          <w:szCs w:val="22"/>
        </w:rPr>
        <w:t xml:space="preserve">and </w:t>
      </w:r>
      <w:r w:rsidR="00252DCE" w:rsidRPr="00921109">
        <w:rPr>
          <w:rFonts w:asciiTheme="minorHAnsi" w:hAnsiTheme="minorHAnsi" w:cstheme="minorHAnsi"/>
          <w:sz w:val="22"/>
          <w:szCs w:val="22"/>
        </w:rPr>
        <w:t xml:space="preserve">ETL </w:t>
      </w:r>
      <w:r w:rsidRPr="00921109">
        <w:rPr>
          <w:rFonts w:asciiTheme="minorHAnsi" w:hAnsiTheme="minorHAnsi" w:cstheme="minorHAnsi"/>
          <w:sz w:val="22"/>
          <w:szCs w:val="22"/>
        </w:rPr>
        <w:t>Testing.</w:t>
      </w:r>
    </w:p>
    <w:p w:rsidR="00315136" w:rsidRPr="00921109" w:rsidRDefault="00BC6D92" w:rsidP="00430A50">
      <w:pPr>
        <w:pStyle w:val="AbinTab1"/>
        <w:numPr>
          <w:ilvl w:val="0"/>
          <w:numId w:val="7"/>
        </w:numPr>
        <w:suppressAutoHyphens w:val="0"/>
        <w:spacing w:line="276" w:lineRule="auto"/>
        <w:ind w:right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b/>
          <w:sz w:val="22"/>
          <w:szCs w:val="22"/>
        </w:rPr>
        <w:t xml:space="preserve">Having </w:t>
      </w:r>
      <w:r w:rsidR="00D60E98" w:rsidRPr="00921109">
        <w:rPr>
          <w:rFonts w:asciiTheme="minorHAnsi" w:hAnsiTheme="minorHAnsi" w:cstheme="minorHAnsi"/>
          <w:b/>
          <w:sz w:val="22"/>
          <w:szCs w:val="22"/>
        </w:rPr>
        <w:t>2</w:t>
      </w:r>
      <w:r w:rsidR="00545CAA" w:rsidRPr="00921109">
        <w:rPr>
          <w:rFonts w:asciiTheme="minorHAnsi" w:hAnsiTheme="minorHAnsi" w:cstheme="minorHAnsi"/>
          <w:b/>
          <w:sz w:val="22"/>
          <w:szCs w:val="22"/>
        </w:rPr>
        <w:t xml:space="preserve"> years</w:t>
      </w:r>
      <w:r w:rsidR="00EB439D" w:rsidRPr="00921109">
        <w:rPr>
          <w:rFonts w:asciiTheme="minorHAnsi" w:hAnsiTheme="minorHAnsi" w:cstheme="minorHAnsi"/>
          <w:sz w:val="22"/>
          <w:szCs w:val="22"/>
        </w:rPr>
        <w:t xml:space="preserve"> of experience </w:t>
      </w:r>
      <w:r w:rsidR="00390AAA" w:rsidRPr="00921109">
        <w:rPr>
          <w:rFonts w:asciiTheme="minorHAnsi" w:hAnsiTheme="minorHAnsi" w:cstheme="minorHAnsi"/>
          <w:sz w:val="22"/>
          <w:szCs w:val="22"/>
        </w:rPr>
        <w:t xml:space="preserve">working in </w:t>
      </w:r>
      <w:r w:rsidR="00545CAA" w:rsidRPr="00921109">
        <w:rPr>
          <w:rFonts w:asciiTheme="minorHAnsi" w:hAnsiTheme="minorHAnsi" w:cstheme="minorHAnsi"/>
          <w:b/>
          <w:sz w:val="22"/>
          <w:szCs w:val="22"/>
        </w:rPr>
        <w:t>Spark &amp;</w:t>
      </w:r>
      <w:r w:rsidR="00545CAA" w:rsidRPr="00921109">
        <w:rPr>
          <w:rFonts w:asciiTheme="minorHAnsi" w:hAnsiTheme="minorHAnsi" w:cstheme="minorHAnsi"/>
          <w:sz w:val="22"/>
          <w:szCs w:val="22"/>
        </w:rPr>
        <w:t xml:space="preserve"> </w:t>
      </w:r>
      <w:r w:rsidR="00390AAA" w:rsidRPr="00921109">
        <w:rPr>
          <w:rFonts w:asciiTheme="minorHAnsi" w:hAnsiTheme="minorHAnsi" w:cstheme="minorHAnsi"/>
          <w:b/>
          <w:sz w:val="22"/>
          <w:szCs w:val="22"/>
        </w:rPr>
        <w:t xml:space="preserve">Hadoop Ecosystem, </w:t>
      </w:r>
      <w:r w:rsidR="00390AAA" w:rsidRPr="00921109">
        <w:rPr>
          <w:rFonts w:asciiTheme="minorHAnsi" w:hAnsiTheme="minorHAnsi" w:cstheme="minorHAnsi"/>
          <w:sz w:val="22"/>
          <w:szCs w:val="22"/>
        </w:rPr>
        <w:t xml:space="preserve">design/developing applications. </w:t>
      </w:r>
    </w:p>
    <w:p w:rsidR="00DD2FE6" w:rsidRPr="00921109" w:rsidRDefault="00BC6D92" w:rsidP="00430A50">
      <w:pPr>
        <w:pStyle w:val="AbinTab1"/>
        <w:numPr>
          <w:ilvl w:val="0"/>
          <w:numId w:val="7"/>
        </w:numPr>
        <w:suppressAutoHyphens w:val="0"/>
        <w:spacing w:line="276" w:lineRule="auto"/>
        <w:ind w:right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sz w:val="22"/>
          <w:szCs w:val="22"/>
        </w:rPr>
        <w:t xml:space="preserve">Experience in </w:t>
      </w:r>
      <w:r w:rsidRPr="00921109">
        <w:rPr>
          <w:rFonts w:asciiTheme="minorHAnsi" w:hAnsiTheme="minorHAnsi" w:cstheme="minorHAnsi"/>
          <w:b/>
          <w:sz w:val="22"/>
          <w:szCs w:val="22"/>
        </w:rPr>
        <w:t>Hadoop, Sqoop &amp; Spark Technology</w:t>
      </w:r>
      <w:r w:rsidRPr="00921109">
        <w:rPr>
          <w:rFonts w:asciiTheme="minorHAnsi" w:hAnsiTheme="minorHAnsi" w:cstheme="minorHAnsi"/>
          <w:sz w:val="22"/>
          <w:szCs w:val="22"/>
        </w:rPr>
        <w:t>-Based Applications and working with Different variety of components within the Hadoop Eco System.</w:t>
      </w:r>
    </w:p>
    <w:p w:rsidR="00315136" w:rsidRPr="00921109" w:rsidRDefault="00BC6D92" w:rsidP="00430A50">
      <w:pPr>
        <w:pStyle w:val="AbinTab1"/>
        <w:numPr>
          <w:ilvl w:val="0"/>
          <w:numId w:val="7"/>
        </w:numPr>
        <w:suppressAutoHyphens w:val="0"/>
        <w:spacing w:line="276" w:lineRule="auto"/>
        <w:ind w:right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sz w:val="22"/>
          <w:szCs w:val="22"/>
        </w:rPr>
        <w:t xml:space="preserve">Domain </w:t>
      </w:r>
      <w:r w:rsidR="00FA0FAF" w:rsidRPr="00921109">
        <w:rPr>
          <w:rFonts w:asciiTheme="minorHAnsi" w:hAnsiTheme="minorHAnsi" w:cstheme="minorHAnsi"/>
          <w:sz w:val="22"/>
          <w:szCs w:val="22"/>
        </w:rPr>
        <w:t>experience includes</w:t>
      </w:r>
      <w:r w:rsidR="00DD2FE6" w:rsidRPr="00921109">
        <w:rPr>
          <w:rFonts w:asciiTheme="minorHAnsi" w:hAnsiTheme="minorHAnsi" w:cstheme="minorHAnsi"/>
          <w:sz w:val="22"/>
          <w:szCs w:val="22"/>
        </w:rPr>
        <w:t xml:space="preserve"> </w:t>
      </w:r>
      <w:r w:rsidR="00DD2FE6" w:rsidRPr="00921109">
        <w:rPr>
          <w:rFonts w:asciiTheme="minorHAnsi" w:hAnsiTheme="minorHAnsi" w:cstheme="minorHAnsi"/>
          <w:b/>
          <w:sz w:val="22"/>
          <w:szCs w:val="22"/>
        </w:rPr>
        <w:t>Data Analysis and</w:t>
      </w:r>
      <w:r w:rsidR="001E780D" w:rsidRPr="00921109">
        <w:rPr>
          <w:rFonts w:asciiTheme="minorHAnsi" w:hAnsiTheme="minorHAnsi" w:cstheme="minorHAnsi"/>
          <w:sz w:val="22"/>
          <w:szCs w:val="22"/>
        </w:rPr>
        <w:t xml:space="preserve"> </w:t>
      </w:r>
      <w:r w:rsidR="001E780D" w:rsidRPr="00921109">
        <w:rPr>
          <w:rFonts w:asciiTheme="minorHAnsi" w:hAnsiTheme="minorHAnsi" w:cstheme="minorHAnsi"/>
          <w:b/>
          <w:bCs w:val="0"/>
          <w:sz w:val="22"/>
          <w:szCs w:val="22"/>
        </w:rPr>
        <w:t>Telecommunications</w:t>
      </w:r>
    </w:p>
    <w:p w:rsidR="00226F51" w:rsidRPr="00921109" w:rsidRDefault="00BC6D92" w:rsidP="00430A50">
      <w:pPr>
        <w:pStyle w:val="AbinTab1"/>
        <w:numPr>
          <w:ilvl w:val="0"/>
          <w:numId w:val="7"/>
        </w:numPr>
        <w:suppressAutoHyphens w:val="0"/>
        <w:spacing w:line="276" w:lineRule="auto"/>
        <w:ind w:right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sz w:val="22"/>
          <w:szCs w:val="22"/>
        </w:rPr>
        <w:t>Hands on experience on Data ingestion tools lik</w:t>
      </w:r>
      <w:r w:rsidRPr="00921109">
        <w:rPr>
          <w:rFonts w:asciiTheme="minorHAnsi" w:hAnsiTheme="minorHAnsi" w:cstheme="minorHAnsi"/>
          <w:sz w:val="22"/>
          <w:szCs w:val="22"/>
        </w:rPr>
        <w:t xml:space="preserve">e </w:t>
      </w:r>
      <w:r w:rsidR="00252DCE" w:rsidRPr="00921109">
        <w:rPr>
          <w:rFonts w:asciiTheme="minorHAnsi" w:hAnsiTheme="minorHAnsi" w:cstheme="minorHAnsi"/>
          <w:b/>
          <w:sz w:val="22"/>
          <w:szCs w:val="22"/>
        </w:rPr>
        <w:t xml:space="preserve">Sqoop </w:t>
      </w:r>
      <w:proofErr w:type="gramStart"/>
      <w:r w:rsidR="00252DCE" w:rsidRPr="00921109">
        <w:rPr>
          <w:rFonts w:asciiTheme="minorHAnsi" w:hAnsiTheme="minorHAnsi" w:cstheme="minorHAnsi"/>
          <w:b/>
          <w:sz w:val="22"/>
          <w:szCs w:val="22"/>
        </w:rPr>
        <w:t>and  Hive</w:t>
      </w:r>
      <w:proofErr w:type="gramEnd"/>
      <w:r w:rsidRPr="00921109">
        <w:rPr>
          <w:rFonts w:asciiTheme="minorHAnsi" w:hAnsiTheme="minorHAnsi" w:cstheme="minorHAnsi"/>
          <w:sz w:val="22"/>
          <w:szCs w:val="22"/>
        </w:rPr>
        <w:t>.</w:t>
      </w:r>
    </w:p>
    <w:p w:rsidR="004F462B" w:rsidRPr="00921109" w:rsidRDefault="00BC6D92" w:rsidP="00430A50">
      <w:pPr>
        <w:pStyle w:val="AbinTab1"/>
        <w:numPr>
          <w:ilvl w:val="0"/>
          <w:numId w:val="7"/>
        </w:numPr>
        <w:suppressAutoHyphens w:val="0"/>
        <w:spacing w:line="276" w:lineRule="auto"/>
        <w:ind w:right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sz w:val="22"/>
          <w:szCs w:val="22"/>
        </w:rPr>
        <w:t xml:space="preserve">Worked on creating the </w:t>
      </w:r>
      <w:r w:rsidRPr="00921109">
        <w:rPr>
          <w:rFonts w:asciiTheme="minorHAnsi" w:hAnsiTheme="minorHAnsi" w:cstheme="minorHAnsi"/>
          <w:b/>
          <w:sz w:val="22"/>
          <w:szCs w:val="22"/>
        </w:rPr>
        <w:t>Managed/External tables</w:t>
      </w:r>
      <w:r w:rsidRPr="00921109">
        <w:rPr>
          <w:rFonts w:asciiTheme="minorHAnsi" w:hAnsiTheme="minorHAnsi" w:cstheme="minorHAnsi"/>
          <w:sz w:val="22"/>
          <w:szCs w:val="22"/>
        </w:rPr>
        <w:t xml:space="preserve"> and implementing performance tuning mechanisms such as </w:t>
      </w:r>
      <w:r w:rsidRPr="00921109">
        <w:rPr>
          <w:rFonts w:asciiTheme="minorHAnsi" w:hAnsiTheme="minorHAnsi" w:cstheme="minorHAnsi"/>
          <w:b/>
          <w:sz w:val="22"/>
          <w:szCs w:val="22"/>
        </w:rPr>
        <w:t xml:space="preserve">dynamic partitioning, </w:t>
      </w:r>
      <w:proofErr w:type="gramStart"/>
      <w:r w:rsidRPr="00921109">
        <w:rPr>
          <w:rFonts w:asciiTheme="minorHAnsi" w:hAnsiTheme="minorHAnsi" w:cstheme="minorHAnsi"/>
          <w:b/>
          <w:sz w:val="22"/>
          <w:szCs w:val="22"/>
        </w:rPr>
        <w:t>Bucketing</w:t>
      </w:r>
      <w:proofErr w:type="gramEnd"/>
      <w:r w:rsidRPr="00921109">
        <w:rPr>
          <w:rFonts w:asciiTheme="minorHAnsi" w:hAnsiTheme="minorHAnsi" w:cstheme="minorHAnsi"/>
          <w:b/>
          <w:sz w:val="22"/>
          <w:szCs w:val="22"/>
        </w:rPr>
        <w:t xml:space="preserve"> to improve the HiveQL query performance in Apache Hive</w:t>
      </w:r>
      <w:r w:rsidR="008B1B92" w:rsidRPr="00921109">
        <w:rPr>
          <w:rFonts w:asciiTheme="minorHAnsi" w:hAnsiTheme="minorHAnsi" w:cstheme="minorHAnsi"/>
          <w:b/>
          <w:sz w:val="22"/>
          <w:szCs w:val="22"/>
        </w:rPr>
        <w:t>.</w:t>
      </w:r>
    </w:p>
    <w:p w:rsidR="000E1C16" w:rsidRPr="00921109" w:rsidRDefault="00BC6D92" w:rsidP="00430A50">
      <w:pPr>
        <w:pStyle w:val="AbinTab1"/>
        <w:numPr>
          <w:ilvl w:val="0"/>
          <w:numId w:val="7"/>
        </w:numPr>
        <w:suppressAutoHyphens w:val="0"/>
        <w:spacing w:line="276" w:lineRule="auto"/>
        <w:ind w:right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bCs w:val="0"/>
          <w:sz w:val="22"/>
          <w:szCs w:val="22"/>
        </w:rPr>
        <w:t>Capable</w:t>
      </w:r>
      <w:r w:rsidRPr="00921109">
        <w:rPr>
          <w:rFonts w:asciiTheme="minorHAnsi" w:hAnsiTheme="minorHAnsi" w:cstheme="minorHAnsi"/>
          <w:sz w:val="22"/>
          <w:szCs w:val="22"/>
        </w:rPr>
        <w:t xml:space="preserve"> of processing large sets </w:t>
      </w:r>
      <w:r w:rsidR="0038314D" w:rsidRPr="00921109">
        <w:rPr>
          <w:rFonts w:asciiTheme="minorHAnsi" w:hAnsiTheme="minorHAnsi" w:cstheme="minorHAnsi"/>
          <w:sz w:val="22"/>
          <w:szCs w:val="22"/>
        </w:rPr>
        <w:t xml:space="preserve">of </w:t>
      </w:r>
      <w:r w:rsidR="0038314D" w:rsidRPr="00921109">
        <w:rPr>
          <w:rFonts w:asciiTheme="minorHAnsi" w:hAnsiTheme="minorHAnsi" w:cstheme="minorHAnsi"/>
          <w:b/>
          <w:sz w:val="22"/>
          <w:szCs w:val="22"/>
        </w:rPr>
        <w:t>Structured, S</w:t>
      </w:r>
      <w:r w:rsidR="00BE74BD" w:rsidRPr="00921109">
        <w:rPr>
          <w:rFonts w:asciiTheme="minorHAnsi" w:hAnsiTheme="minorHAnsi" w:cstheme="minorHAnsi"/>
          <w:b/>
          <w:sz w:val="22"/>
          <w:szCs w:val="22"/>
        </w:rPr>
        <w:t>emi-structured</w:t>
      </w:r>
      <w:r w:rsidR="00226F51" w:rsidRPr="00921109">
        <w:rPr>
          <w:rFonts w:asciiTheme="minorHAnsi" w:hAnsiTheme="minorHAnsi" w:cstheme="minorHAnsi"/>
          <w:sz w:val="22"/>
          <w:szCs w:val="22"/>
        </w:rPr>
        <w:t xml:space="preserve"> and </w:t>
      </w:r>
      <w:r w:rsidR="00226F51" w:rsidRPr="00921109">
        <w:rPr>
          <w:rFonts w:asciiTheme="minorHAnsi" w:hAnsiTheme="minorHAnsi" w:cstheme="minorHAnsi"/>
          <w:b/>
          <w:sz w:val="22"/>
          <w:szCs w:val="22"/>
        </w:rPr>
        <w:t>Streaming data</w:t>
      </w:r>
    </w:p>
    <w:p w:rsidR="008B1B92" w:rsidRPr="00921109" w:rsidRDefault="00BC6D92" w:rsidP="008B1B92">
      <w:pPr>
        <w:pStyle w:val="AbinTab1"/>
        <w:numPr>
          <w:ilvl w:val="0"/>
          <w:numId w:val="7"/>
        </w:numPr>
        <w:suppressAutoHyphens w:val="0"/>
        <w:jc w:val="both"/>
        <w:rPr>
          <w:rFonts w:asciiTheme="minorHAnsi" w:eastAsia="Calibri" w:hAnsiTheme="minorHAnsi" w:cstheme="minorHAnsi"/>
          <w:bCs w:val="0"/>
          <w:iCs/>
          <w:sz w:val="22"/>
          <w:szCs w:val="22"/>
          <w:lang w:val="en-US"/>
        </w:rPr>
      </w:pPr>
      <w:r w:rsidRPr="00921109">
        <w:rPr>
          <w:rFonts w:asciiTheme="minorHAnsi" w:eastAsia="Calibri" w:hAnsiTheme="minorHAnsi" w:cstheme="minorHAnsi"/>
          <w:bCs w:val="0"/>
          <w:iCs/>
          <w:sz w:val="22"/>
          <w:szCs w:val="22"/>
          <w:lang w:val="en-US"/>
        </w:rPr>
        <w:t>Experience in developing Spark applications u</w:t>
      </w:r>
      <w:r w:rsidR="007E7DA5" w:rsidRPr="00921109">
        <w:rPr>
          <w:rFonts w:asciiTheme="minorHAnsi" w:eastAsia="Calibri" w:hAnsiTheme="minorHAnsi" w:cstheme="minorHAnsi"/>
          <w:bCs w:val="0"/>
          <w:iCs/>
          <w:sz w:val="22"/>
          <w:szCs w:val="22"/>
          <w:lang w:val="en-US"/>
        </w:rPr>
        <w:t xml:space="preserve">sing </w:t>
      </w:r>
      <w:r w:rsidR="009B0265" w:rsidRPr="00921109">
        <w:rPr>
          <w:rFonts w:asciiTheme="minorHAnsi" w:hAnsiTheme="minorHAnsi" w:cstheme="minorHAnsi"/>
          <w:b/>
          <w:sz w:val="22"/>
          <w:szCs w:val="22"/>
        </w:rPr>
        <w:t xml:space="preserve">RDD </w:t>
      </w:r>
      <w:r w:rsidR="00D87145" w:rsidRPr="00921109">
        <w:rPr>
          <w:rFonts w:asciiTheme="minorHAnsi" w:hAnsiTheme="minorHAnsi" w:cstheme="minorHAnsi"/>
          <w:b/>
          <w:sz w:val="22"/>
          <w:szCs w:val="22"/>
        </w:rPr>
        <w:t>transformations</w:t>
      </w:r>
      <w:r w:rsidR="009B0265" w:rsidRPr="0092110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E7DA5" w:rsidRPr="00921109">
        <w:rPr>
          <w:rFonts w:asciiTheme="minorHAnsi" w:hAnsiTheme="minorHAnsi" w:cstheme="minorHAnsi"/>
          <w:b/>
          <w:sz w:val="22"/>
          <w:szCs w:val="22"/>
        </w:rPr>
        <w:t>(Spark</w:t>
      </w:r>
      <w:r w:rsidR="009B0265" w:rsidRPr="00921109">
        <w:rPr>
          <w:rFonts w:asciiTheme="minorHAnsi" w:hAnsiTheme="minorHAnsi" w:cstheme="minorHAnsi"/>
          <w:b/>
          <w:sz w:val="22"/>
          <w:szCs w:val="22"/>
        </w:rPr>
        <w:t xml:space="preserve">core) and </w:t>
      </w:r>
      <w:r w:rsidRPr="00921109">
        <w:rPr>
          <w:rFonts w:asciiTheme="minorHAnsi" w:hAnsiTheme="minorHAnsi" w:cstheme="minorHAnsi"/>
          <w:b/>
          <w:sz w:val="22"/>
          <w:szCs w:val="22"/>
        </w:rPr>
        <w:t xml:space="preserve">Data </w:t>
      </w:r>
      <w:proofErr w:type="gramStart"/>
      <w:r w:rsidRPr="00921109">
        <w:rPr>
          <w:rFonts w:asciiTheme="minorHAnsi" w:hAnsiTheme="minorHAnsi" w:cstheme="minorHAnsi"/>
          <w:b/>
          <w:sz w:val="22"/>
          <w:szCs w:val="22"/>
        </w:rPr>
        <w:t>Frames(</w:t>
      </w:r>
      <w:proofErr w:type="gramEnd"/>
      <w:r w:rsidRPr="00921109">
        <w:rPr>
          <w:rFonts w:asciiTheme="minorHAnsi" w:hAnsiTheme="minorHAnsi" w:cstheme="minorHAnsi"/>
          <w:b/>
          <w:sz w:val="22"/>
          <w:szCs w:val="22"/>
        </w:rPr>
        <w:t>Spark SQL) with Spark SQL &amp; DSL Functions.</w:t>
      </w:r>
    </w:p>
    <w:p w:rsidR="008B1B92" w:rsidRPr="00921109" w:rsidRDefault="00BC6D92" w:rsidP="008B1B92">
      <w:pPr>
        <w:pStyle w:val="AbinTab1"/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Worked extensively on </w:t>
      </w:r>
      <w:r w:rsidRPr="00921109">
        <w:rPr>
          <w:rFonts w:asciiTheme="minorHAnsi" w:hAnsiTheme="minorHAnsi" w:cstheme="minorHAnsi"/>
          <w:b/>
          <w:bCs w:val="0"/>
          <w:sz w:val="22"/>
          <w:szCs w:val="22"/>
        </w:rPr>
        <w:t>Complex data processing</w:t>
      </w: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 and </w:t>
      </w:r>
      <w:r w:rsidRPr="00921109">
        <w:rPr>
          <w:rFonts w:asciiTheme="minorHAnsi" w:hAnsiTheme="minorHAnsi" w:cstheme="minorHAnsi"/>
          <w:b/>
          <w:bCs w:val="0"/>
          <w:sz w:val="22"/>
          <w:szCs w:val="22"/>
        </w:rPr>
        <w:t xml:space="preserve">complex json web URL using </w:t>
      </w:r>
      <w:r w:rsidRPr="00921109">
        <w:rPr>
          <w:rFonts w:asciiTheme="minorHAnsi" w:hAnsiTheme="minorHAnsi" w:cstheme="minorHAnsi"/>
          <w:b/>
          <w:bCs w:val="0"/>
          <w:sz w:val="22"/>
          <w:szCs w:val="22"/>
        </w:rPr>
        <w:t>Spark</w:t>
      </w:r>
      <w:r w:rsidRPr="00921109">
        <w:rPr>
          <w:rFonts w:asciiTheme="minorHAnsi" w:hAnsiTheme="minorHAnsi" w:cstheme="minorHAnsi"/>
          <w:bCs w:val="0"/>
          <w:sz w:val="22"/>
          <w:szCs w:val="22"/>
        </w:rPr>
        <w:t>.</w:t>
      </w:r>
    </w:p>
    <w:p w:rsidR="008B1B92" w:rsidRPr="00921109" w:rsidRDefault="00BC6D92" w:rsidP="008B1B92">
      <w:pPr>
        <w:pStyle w:val="AbinTab1"/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Have experience with different file formats such as: </w:t>
      </w:r>
      <w:r w:rsidRPr="00921109">
        <w:rPr>
          <w:rFonts w:asciiTheme="minorHAnsi" w:hAnsiTheme="minorHAnsi" w:cstheme="minorHAnsi"/>
          <w:b/>
          <w:bCs w:val="0"/>
          <w:sz w:val="22"/>
          <w:szCs w:val="22"/>
        </w:rPr>
        <w:t>AVRO, ORC, CSV, JSON and PARQUET</w:t>
      </w:r>
      <w:r w:rsidRPr="00921109">
        <w:rPr>
          <w:rFonts w:asciiTheme="minorHAnsi" w:hAnsiTheme="minorHAnsi" w:cstheme="minorHAnsi"/>
          <w:bCs w:val="0"/>
          <w:sz w:val="22"/>
          <w:szCs w:val="22"/>
        </w:rPr>
        <w:t>.</w:t>
      </w:r>
    </w:p>
    <w:p w:rsidR="008B1B92" w:rsidRPr="00921109" w:rsidRDefault="00BC6D92" w:rsidP="008B1B92">
      <w:pPr>
        <w:pStyle w:val="AbinTab1"/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Strong data base experience in </w:t>
      </w:r>
      <w:r w:rsidRPr="00921109">
        <w:rPr>
          <w:rFonts w:asciiTheme="minorHAnsi" w:hAnsiTheme="minorHAnsi" w:cstheme="minorHAnsi"/>
          <w:b/>
          <w:bCs w:val="0"/>
          <w:sz w:val="22"/>
          <w:szCs w:val="22"/>
        </w:rPr>
        <w:t>MS SQL Server</w:t>
      </w: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</w:p>
    <w:p w:rsidR="008B1B92" w:rsidRPr="00921109" w:rsidRDefault="00BC6D92" w:rsidP="008B1B92">
      <w:pPr>
        <w:pStyle w:val="AbinTab1"/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Knowledge on AWS Components like </w:t>
      </w:r>
      <w:r w:rsidRPr="00921109">
        <w:rPr>
          <w:rFonts w:asciiTheme="minorHAnsi" w:hAnsiTheme="minorHAnsi" w:cstheme="minorHAnsi"/>
          <w:b/>
          <w:bCs w:val="0"/>
          <w:sz w:val="22"/>
          <w:szCs w:val="22"/>
        </w:rPr>
        <w:t>RDS, S3, EMR, EC2</w:t>
      </w: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. </w:t>
      </w:r>
    </w:p>
    <w:p w:rsidR="008B1B92" w:rsidRPr="00921109" w:rsidRDefault="00BC6D92" w:rsidP="008B1B92">
      <w:pPr>
        <w:pStyle w:val="AbinTab1"/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sz w:val="22"/>
          <w:szCs w:val="22"/>
        </w:rPr>
        <w:t>Create and maintain data specificatio</w:t>
      </w:r>
      <w:r w:rsidR="009B0265" w:rsidRPr="00921109">
        <w:rPr>
          <w:rFonts w:asciiTheme="minorHAnsi" w:hAnsiTheme="minorHAnsi" w:cstheme="minorHAnsi"/>
          <w:sz w:val="22"/>
          <w:szCs w:val="22"/>
        </w:rPr>
        <w:t xml:space="preserve">ns and process documentation to </w:t>
      </w:r>
      <w:r w:rsidRPr="00921109">
        <w:rPr>
          <w:rFonts w:asciiTheme="minorHAnsi" w:hAnsiTheme="minorHAnsi" w:cstheme="minorHAnsi"/>
          <w:sz w:val="22"/>
          <w:szCs w:val="22"/>
        </w:rPr>
        <w:t>produce the required data deliverables (data profiling, source to target, Data analysis flows)</w:t>
      </w:r>
    </w:p>
    <w:p w:rsidR="008B1B92" w:rsidRPr="00921109" w:rsidRDefault="00BC6D92" w:rsidP="008B1B92">
      <w:pPr>
        <w:pStyle w:val="AbinTab1"/>
        <w:numPr>
          <w:ilvl w:val="0"/>
          <w:numId w:val="7"/>
        </w:numPr>
        <w:suppressAutoHyphens w:val="0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Have good problem solving and analytical skills and love to innovate in order to perform better. </w:t>
      </w:r>
    </w:p>
    <w:p w:rsidR="00315136" w:rsidRPr="00921109" w:rsidRDefault="00BC6D92" w:rsidP="008B1B92">
      <w:pPr>
        <w:pStyle w:val="AbinTab1"/>
        <w:numPr>
          <w:ilvl w:val="0"/>
          <w:numId w:val="7"/>
        </w:numPr>
        <w:suppressAutoHyphens w:val="0"/>
        <w:spacing w:line="276" w:lineRule="auto"/>
        <w:ind w:right="0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921109">
        <w:rPr>
          <w:rFonts w:asciiTheme="minorHAnsi" w:hAnsiTheme="minorHAnsi" w:cstheme="minorHAnsi"/>
          <w:bCs w:val="0"/>
          <w:sz w:val="22"/>
          <w:szCs w:val="22"/>
        </w:rPr>
        <w:t xml:space="preserve">Have strong Interpersonal </w:t>
      </w:r>
      <w:r w:rsidRPr="00921109">
        <w:rPr>
          <w:rFonts w:asciiTheme="minorHAnsi" w:hAnsiTheme="minorHAnsi" w:cstheme="minorHAnsi"/>
          <w:bCs w:val="0"/>
          <w:sz w:val="22"/>
          <w:szCs w:val="22"/>
        </w:rPr>
        <w:t>skills, communication skills and people skills.</w:t>
      </w:r>
    </w:p>
    <w:p w:rsidR="004535F6" w:rsidRPr="00921109" w:rsidRDefault="00BC6D92" w:rsidP="00430A50">
      <w:pPr>
        <w:pStyle w:val="AbinTab1"/>
        <w:numPr>
          <w:ilvl w:val="0"/>
          <w:numId w:val="0"/>
        </w:numPr>
        <w:tabs>
          <w:tab w:val="left" w:pos="6645"/>
        </w:tabs>
        <w:suppressAutoHyphens w:val="0"/>
        <w:spacing w:line="276" w:lineRule="auto"/>
        <w:ind w:left="360" w:right="0"/>
        <w:jc w:val="both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0FAF" w:rsidRPr="00921109">
        <w:rPr>
          <w:rFonts w:asciiTheme="minorHAnsi" w:hAnsiTheme="minorHAnsi" w:cstheme="minorHAnsi"/>
          <w:iCs/>
          <w:sz w:val="22"/>
          <w:szCs w:val="22"/>
        </w:rPr>
        <w:tab/>
      </w:r>
    </w:p>
    <w:p w:rsidR="004535F6" w:rsidRPr="00921109" w:rsidRDefault="00BC6D92" w:rsidP="00430A50">
      <w:pPr>
        <w:pStyle w:val="ListBullet"/>
        <w:shd w:val="clear" w:color="auto" w:fill="BFBFBF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921109">
        <w:rPr>
          <w:rFonts w:asciiTheme="minorHAnsi" w:hAnsiTheme="minorHAnsi" w:cstheme="minorHAnsi"/>
          <w:sz w:val="22"/>
          <w:szCs w:val="22"/>
        </w:rPr>
        <w:t>TECHNICAL SKILLS</w:t>
      </w:r>
    </w:p>
    <w:p w:rsidR="004535F6" w:rsidRPr="00921109" w:rsidRDefault="004535F6" w:rsidP="00430A50">
      <w:pPr>
        <w:pStyle w:val="ListBullet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1C4041" w:rsidRPr="00921109" w:rsidRDefault="00BC6D92" w:rsidP="009B0265">
      <w:pPr>
        <w:spacing w:after="0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 xml:space="preserve"> </w:t>
      </w:r>
      <w:r w:rsidR="00336C00" w:rsidRPr="00921109">
        <w:rPr>
          <w:rFonts w:asciiTheme="minorHAnsi" w:hAnsiTheme="minorHAnsi" w:cstheme="minorHAnsi"/>
          <w:b/>
        </w:rPr>
        <w:t xml:space="preserve">  </w:t>
      </w:r>
      <w:r w:rsidRPr="00921109">
        <w:rPr>
          <w:rFonts w:asciiTheme="minorHAnsi" w:hAnsiTheme="minorHAnsi" w:cstheme="minorHAnsi"/>
          <w:b/>
        </w:rPr>
        <w:t xml:space="preserve"> </w:t>
      </w:r>
      <w:proofErr w:type="gramStart"/>
      <w:r w:rsidR="005A08EC" w:rsidRPr="00921109">
        <w:rPr>
          <w:rFonts w:asciiTheme="minorHAnsi" w:hAnsiTheme="minorHAnsi" w:cstheme="minorHAnsi"/>
          <w:b/>
        </w:rPr>
        <w:t xml:space="preserve">Data </w:t>
      </w:r>
      <w:r w:rsidR="00D24A3D" w:rsidRPr="00921109">
        <w:rPr>
          <w:rFonts w:asciiTheme="minorHAnsi" w:hAnsiTheme="minorHAnsi" w:cstheme="minorHAnsi"/>
          <w:b/>
        </w:rPr>
        <w:t xml:space="preserve"> Eco</w:t>
      </w:r>
      <w:proofErr w:type="gramEnd"/>
      <w:r w:rsidR="00D24A3D" w:rsidRPr="00921109">
        <w:rPr>
          <w:rFonts w:asciiTheme="minorHAnsi" w:hAnsiTheme="minorHAnsi" w:cstheme="minorHAnsi"/>
          <w:b/>
        </w:rPr>
        <w:t xml:space="preserve"> System</w:t>
      </w:r>
      <w:r w:rsidR="004535F6" w:rsidRPr="00921109">
        <w:rPr>
          <w:rFonts w:asciiTheme="minorHAnsi" w:hAnsiTheme="minorHAnsi" w:cstheme="minorHAnsi"/>
        </w:rPr>
        <w:tab/>
      </w:r>
      <w:r w:rsidRPr="00921109">
        <w:rPr>
          <w:rFonts w:asciiTheme="minorHAnsi" w:hAnsiTheme="minorHAnsi" w:cstheme="minorHAnsi"/>
        </w:rPr>
        <w:t xml:space="preserve"> </w:t>
      </w:r>
      <w:r w:rsidR="004535F6" w:rsidRPr="00921109">
        <w:rPr>
          <w:rFonts w:asciiTheme="minorHAnsi" w:hAnsiTheme="minorHAnsi" w:cstheme="minorHAnsi"/>
        </w:rPr>
        <w:t>:</w:t>
      </w:r>
      <w:r w:rsidR="004535F6" w:rsidRPr="00921109">
        <w:rPr>
          <w:rFonts w:asciiTheme="minorHAnsi" w:hAnsiTheme="minorHAnsi" w:cstheme="minorHAnsi"/>
        </w:rPr>
        <w:tab/>
      </w:r>
      <w:r w:rsidR="00D24A3D" w:rsidRPr="00921109">
        <w:rPr>
          <w:rFonts w:asciiTheme="minorHAnsi" w:hAnsiTheme="minorHAnsi" w:cstheme="minorHAnsi"/>
        </w:rPr>
        <w:t>Hadoop</w:t>
      </w:r>
      <w:r w:rsidR="00F33562" w:rsidRPr="00921109">
        <w:rPr>
          <w:rFonts w:asciiTheme="minorHAnsi" w:hAnsiTheme="minorHAnsi" w:cstheme="minorHAnsi"/>
        </w:rPr>
        <w:t>,</w:t>
      </w:r>
      <w:r w:rsidR="00545CAA" w:rsidRPr="00921109">
        <w:rPr>
          <w:rFonts w:asciiTheme="minorHAnsi" w:hAnsiTheme="minorHAnsi" w:cstheme="minorHAnsi"/>
        </w:rPr>
        <w:t xml:space="preserve"> Hive,</w:t>
      </w:r>
      <w:r w:rsidR="00AE3E19" w:rsidRPr="00921109">
        <w:rPr>
          <w:rFonts w:asciiTheme="minorHAnsi" w:hAnsiTheme="minorHAnsi" w:cstheme="minorHAnsi"/>
        </w:rPr>
        <w:t xml:space="preserve"> </w:t>
      </w:r>
      <w:r w:rsidR="00C9421A" w:rsidRPr="00921109">
        <w:rPr>
          <w:rFonts w:asciiTheme="minorHAnsi" w:hAnsiTheme="minorHAnsi" w:cstheme="minorHAnsi"/>
        </w:rPr>
        <w:t>Sqoop</w:t>
      </w:r>
      <w:r w:rsidR="00545CAA" w:rsidRPr="00921109">
        <w:rPr>
          <w:rFonts w:asciiTheme="minorHAnsi" w:hAnsiTheme="minorHAnsi" w:cstheme="minorHAnsi"/>
        </w:rPr>
        <w:t xml:space="preserve"> &amp; </w:t>
      </w:r>
      <w:r w:rsidR="009B0265" w:rsidRPr="00921109">
        <w:rPr>
          <w:rFonts w:asciiTheme="minorHAnsi" w:hAnsiTheme="minorHAnsi" w:cstheme="minorHAnsi"/>
        </w:rPr>
        <w:t xml:space="preserve"> Apache Spark</w:t>
      </w:r>
    </w:p>
    <w:p w:rsidR="00226F51" w:rsidRPr="00921109" w:rsidRDefault="00BC6D92" w:rsidP="001C4041">
      <w:pPr>
        <w:spacing w:after="0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  <w:bCs/>
        </w:rPr>
        <w:t xml:space="preserve"> </w:t>
      </w:r>
      <w:r w:rsidR="00336C00" w:rsidRPr="00921109">
        <w:rPr>
          <w:rFonts w:asciiTheme="minorHAnsi" w:hAnsiTheme="minorHAnsi" w:cstheme="minorHAnsi"/>
          <w:b/>
          <w:bCs/>
        </w:rPr>
        <w:t xml:space="preserve"> </w:t>
      </w:r>
      <w:r w:rsidRPr="00921109">
        <w:rPr>
          <w:rFonts w:asciiTheme="minorHAnsi" w:hAnsiTheme="minorHAnsi" w:cstheme="minorHAnsi"/>
          <w:b/>
          <w:bCs/>
        </w:rPr>
        <w:t xml:space="preserve"> </w:t>
      </w:r>
      <w:r w:rsidR="00336C00" w:rsidRPr="00921109">
        <w:rPr>
          <w:rFonts w:asciiTheme="minorHAnsi" w:hAnsiTheme="minorHAnsi" w:cstheme="minorHAnsi"/>
          <w:b/>
          <w:bCs/>
        </w:rPr>
        <w:t xml:space="preserve"> </w:t>
      </w:r>
      <w:r w:rsidR="001C4041" w:rsidRPr="00921109">
        <w:rPr>
          <w:rFonts w:asciiTheme="minorHAnsi" w:hAnsiTheme="minorHAnsi" w:cstheme="minorHAnsi"/>
          <w:b/>
          <w:bCs/>
        </w:rPr>
        <w:t>Cloud Skills</w:t>
      </w:r>
      <w:r w:rsidR="001C4041" w:rsidRPr="00921109">
        <w:rPr>
          <w:rFonts w:asciiTheme="minorHAnsi" w:hAnsiTheme="minorHAnsi" w:cstheme="minorHAnsi"/>
        </w:rPr>
        <w:t xml:space="preserve">                  </w:t>
      </w:r>
      <w:r w:rsidR="00545CAA" w:rsidRPr="00921109">
        <w:rPr>
          <w:rFonts w:asciiTheme="minorHAnsi" w:hAnsiTheme="minorHAnsi" w:cstheme="minorHAnsi"/>
        </w:rPr>
        <w:t xml:space="preserve"> </w:t>
      </w:r>
      <w:r w:rsidRPr="00921109">
        <w:rPr>
          <w:rFonts w:asciiTheme="minorHAnsi" w:hAnsiTheme="minorHAnsi" w:cstheme="minorHAnsi"/>
        </w:rPr>
        <w:t xml:space="preserve"> </w:t>
      </w:r>
      <w:r w:rsidR="001C4041" w:rsidRPr="00921109">
        <w:rPr>
          <w:rFonts w:asciiTheme="minorHAnsi" w:hAnsiTheme="minorHAnsi" w:cstheme="minorHAnsi"/>
        </w:rPr>
        <w:t xml:space="preserve">:             </w:t>
      </w:r>
      <w:r w:rsidR="009B0265" w:rsidRPr="00921109">
        <w:rPr>
          <w:rFonts w:asciiTheme="minorHAnsi" w:hAnsiTheme="minorHAnsi" w:cstheme="minorHAnsi"/>
        </w:rPr>
        <w:t>AWS</w:t>
      </w:r>
    </w:p>
    <w:p w:rsidR="004535F6" w:rsidRPr="00921109" w:rsidRDefault="00BC6D92" w:rsidP="00430A50">
      <w:pPr>
        <w:spacing w:after="0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 xml:space="preserve">  </w:t>
      </w:r>
      <w:r w:rsidR="00336C00" w:rsidRPr="00921109">
        <w:rPr>
          <w:rFonts w:asciiTheme="minorHAnsi" w:hAnsiTheme="minorHAnsi" w:cstheme="minorHAnsi"/>
          <w:b/>
        </w:rPr>
        <w:t xml:space="preserve">  </w:t>
      </w:r>
      <w:r w:rsidR="00D24A3D" w:rsidRPr="00921109">
        <w:rPr>
          <w:rFonts w:asciiTheme="minorHAnsi" w:hAnsiTheme="minorHAnsi" w:cstheme="minorHAnsi"/>
          <w:b/>
        </w:rPr>
        <w:t>Distribution</w:t>
      </w:r>
      <w:r w:rsidRPr="00921109">
        <w:rPr>
          <w:rFonts w:asciiTheme="minorHAnsi" w:hAnsiTheme="minorHAnsi" w:cstheme="minorHAnsi"/>
        </w:rPr>
        <w:tab/>
      </w:r>
      <w:r w:rsidRPr="00921109">
        <w:rPr>
          <w:rFonts w:asciiTheme="minorHAnsi" w:hAnsiTheme="minorHAnsi" w:cstheme="minorHAnsi"/>
        </w:rPr>
        <w:tab/>
      </w:r>
      <w:r w:rsidRPr="00921109">
        <w:rPr>
          <w:rFonts w:asciiTheme="minorHAnsi" w:hAnsiTheme="minorHAnsi" w:cstheme="minorHAnsi"/>
        </w:rPr>
        <w:t xml:space="preserve"> </w:t>
      </w:r>
      <w:r w:rsidRPr="00921109">
        <w:rPr>
          <w:rFonts w:asciiTheme="minorHAnsi" w:hAnsiTheme="minorHAnsi" w:cstheme="minorHAnsi"/>
        </w:rPr>
        <w:t>:</w:t>
      </w:r>
      <w:r w:rsidRPr="00921109">
        <w:rPr>
          <w:rFonts w:asciiTheme="minorHAnsi" w:hAnsiTheme="minorHAnsi" w:cstheme="minorHAnsi"/>
        </w:rPr>
        <w:tab/>
      </w:r>
      <w:r w:rsidR="00FA0ED6" w:rsidRPr="00921109">
        <w:rPr>
          <w:rFonts w:asciiTheme="minorHAnsi" w:hAnsiTheme="minorHAnsi" w:cstheme="minorHAnsi"/>
        </w:rPr>
        <w:t>Cloudera</w:t>
      </w:r>
    </w:p>
    <w:p w:rsidR="004535F6" w:rsidRPr="00921109" w:rsidRDefault="00BC6D92" w:rsidP="00430A50">
      <w:pPr>
        <w:spacing w:after="0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 xml:space="preserve">  </w:t>
      </w:r>
      <w:r w:rsidR="00336C00" w:rsidRPr="00921109">
        <w:rPr>
          <w:rFonts w:asciiTheme="minorHAnsi" w:hAnsiTheme="minorHAnsi" w:cstheme="minorHAnsi"/>
          <w:b/>
        </w:rPr>
        <w:t xml:space="preserve">  </w:t>
      </w:r>
      <w:r w:rsidRPr="00921109">
        <w:rPr>
          <w:rFonts w:asciiTheme="minorHAnsi" w:hAnsiTheme="minorHAnsi" w:cstheme="minorHAnsi"/>
          <w:b/>
        </w:rPr>
        <w:t>Databases</w:t>
      </w:r>
      <w:r w:rsidR="009B0265" w:rsidRPr="00921109">
        <w:rPr>
          <w:rFonts w:asciiTheme="minorHAnsi" w:hAnsiTheme="minorHAnsi" w:cstheme="minorHAnsi"/>
        </w:rPr>
        <w:tab/>
      </w:r>
      <w:r w:rsidR="009B0265" w:rsidRPr="00921109">
        <w:rPr>
          <w:rFonts w:asciiTheme="minorHAnsi" w:hAnsiTheme="minorHAnsi" w:cstheme="minorHAnsi"/>
        </w:rPr>
        <w:tab/>
      </w:r>
      <w:r w:rsidRPr="00921109">
        <w:rPr>
          <w:rFonts w:asciiTheme="minorHAnsi" w:hAnsiTheme="minorHAnsi" w:cstheme="minorHAnsi"/>
        </w:rPr>
        <w:t xml:space="preserve"> </w:t>
      </w:r>
      <w:r w:rsidR="009B0265" w:rsidRPr="00921109">
        <w:rPr>
          <w:rFonts w:asciiTheme="minorHAnsi" w:hAnsiTheme="minorHAnsi" w:cstheme="minorHAnsi"/>
        </w:rPr>
        <w:t>:</w:t>
      </w:r>
      <w:r w:rsidR="009B0265" w:rsidRPr="00921109">
        <w:rPr>
          <w:rFonts w:asciiTheme="minorHAnsi" w:hAnsiTheme="minorHAnsi" w:cstheme="minorHAnsi"/>
        </w:rPr>
        <w:tab/>
        <w:t>MS SQL</w:t>
      </w:r>
    </w:p>
    <w:p w:rsidR="004535F6" w:rsidRPr="00921109" w:rsidRDefault="00BC6D92" w:rsidP="00430A50">
      <w:pPr>
        <w:spacing w:after="0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 xml:space="preserve">  </w:t>
      </w:r>
      <w:r w:rsidR="00336C00" w:rsidRPr="00921109">
        <w:rPr>
          <w:rFonts w:asciiTheme="minorHAnsi" w:hAnsiTheme="minorHAnsi" w:cstheme="minorHAnsi"/>
          <w:b/>
        </w:rPr>
        <w:t xml:space="preserve">  </w:t>
      </w:r>
      <w:r w:rsidRPr="00921109">
        <w:rPr>
          <w:rFonts w:asciiTheme="minorHAnsi" w:hAnsiTheme="minorHAnsi" w:cstheme="minorHAnsi"/>
          <w:b/>
        </w:rPr>
        <w:t>Languages</w:t>
      </w:r>
      <w:r w:rsidR="00226F51" w:rsidRPr="00921109">
        <w:rPr>
          <w:rFonts w:asciiTheme="minorHAnsi" w:hAnsiTheme="minorHAnsi" w:cstheme="minorHAnsi"/>
        </w:rPr>
        <w:tab/>
      </w:r>
      <w:r w:rsidR="00226F51" w:rsidRPr="00921109">
        <w:rPr>
          <w:rFonts w:asciiTheme="minorHAnsi" w:hAnsiTheme="minorHAnsi" w:cstheme="minorHAnsi"/>
        </w:rPr>
        <w:tab/>
      </w:r>
      <w:r w:rsidRPr="00921109">
        <w:rPr>
          <w:rFonts w:asciiTheme="minorHAnsi" w:hAnsiTheme="minorHAnsi" w:cstheme="minorHAnsi"/>
        </w:rPr>
        <w:t xml:space="preserve"> </w:t>
      </w:r>
      <w:r w:rsidR="00226F51" w:rsidRPr="00921109">
        <w:rPr>
          <w:rFonts w:asciiTheme="minorHAnsi" w:hAnsiTheme="minorHAnsi" w:cstheme="minorHAnsi"/>
        </w:rPr>
        <w:t>:</w:t>
      </w:r>
      <w:r w:rsidR="00226F51" w:rsidRPr="00921109">
        <w:rPr>
          <w:rFonts w:asciiTheme="minorHAnsi" w:hAnsiTheme="minorHAnsi" w:cstheme="minorHAnsi"/>
        </w:rPr>
        <w:tab/>
      </w:r>
      <w:r w:rsidR="00226F51" w:rsidRPr="00921109">
        <w:rPr>
          <w:rFonts w:asciiTheme="minorHAnsi" w:hAnsiTheme="minorHAnsi" w:cstheme="minorHAnsi"/>
          <w:b/>
        </w:rPr>
        <w:t>Scala</w:t>
      </w:r>
    </w:p>
    <w:p w:rsidR="005A7267" w:rsidRPr="00921109" w:rsidRDefault="00BC6D92" w:rsidP="00430A50">
      <w:pPr>
        <w:spacing w:after="0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 xml:space="preserve">  </w:t>
      </w:r>
      <w:r w:rsidR="00336C00" w:rsidRPr="00921109">
        <w:rPr>
          <w:rFonts w:asciiTheme="minorHAnsi" w:hAnsiTheme="minorHAnsi" w:cstheme="minorHAnsi"/>
          <w:b/>
        </w:rPr>
        <w:t xml:space="preserve">  </w:t>
      </w:r>
      <w:r w:rsidR="004535F6" w:rsidRPr="00921109">
        <w:rPr>
          <w:rFonts w:asciiTheme="minorHAnsi" w:hAnsiTheme="minorHAnsi" w:cstheme="minorHAnsi"/>
          <w:b/>
        </w:rPr>
        <w:t>Operating Systems</w:t>
      </w:r>
      <w:r w:rsidR="004535F6" w:rsidRPr="00921109">
        <w:rPr>
          <w:rFonts w:asciiTheme="minorHAnsi" w:hAnsiTheme="minorHAnsi" w:cstheme="minorHAnsi"/>
        </w:rPr>
        <w:tab/>
      </w:r>
      <w:r w:rsidRPr="00921109">
        <w:rPr>
          <w:rFonts w:asciiTheme="minorHAnsi" w:hAnsiTheme="minorHAnsi" w:cstheme="minorHAnsi"/>
        </w:rPr>
        <w:t xml:space="preserve"> </w:t>
      </w:r>
      <w:r w:rsidR="004535F6" w:rsidRPr="00921109">
        <w:rPr>
          <w:rFonts w:asciiTheme="minorHAnsi" w:hAnsiTheme="minorHAnsi" w:cstheme="minorHAnsi"/>
        </w:rPr>
        <w:t>:</w:t>
      </w:r>
      <w:r w:rsidR="004535F6" w:rsidRPr="00921109">
        <w:rPr>
          <w:rFonts w:asciiTheme="minorHAnsi" w:hAnsiTheme="minorHAnsi" w:cstheme="minorHAnsi"/>
        </w:rPr>
        <w:tab/>
      </w:r>
      <w:r w:rsidR="00545CAA" w:rsidRPr="00921109">
        <w:rPr>
          <w:rFonts w:asciiTheme="minorHAnsi" w:hAnsiTheme="minorHAnsi" w:cstheme="minorHAnsi"/>
        </w:rPr>
        <w:t>Linux &amp;</w:t>
      </w:r>
      <w:r w:rsidR="007667DC" w:rsidRPr="00921109">
        <w:rPr>
          <w:rFonts w:asciiTheme="minorHAnsi" w:hAnsiTheme="minorHAnsi" w:cstheme="minorHAnsi"/>
        </w:rPr>
        <w:t xml:space="preserve"> </w:t>
      </w:r>
      <w:r w:rsidR="001C019F" w:rsidRPr="00921109">
        <w:rPr>
          <w:rFonts w:asciiTheme="minorHAnsi" w:hAnsiTheme="minorHAnsi" w:cstheme="minorHAnsi"/>
        </w:rPr>
        <w:t>Windows</w:t>
      </w:r>
    </w:p>
    <w:p w:rsidR="008B56D9" w:rsidRPr="00921109" w:rsidRDefault="008B56D9" w:rsidP="00430A50">
      <w:pPr>
        <w:spacing w:after="0"/>
        <w:rPr>
          <w:rFonts w:asciiTheme="minorHAnsi" w:hAnsiTheme="minorHAnsi" w:cstheme="minorHAnsi"/>
        </w:rPr>
      </w:pPr>
    </w:p>
    <w:p w:rsidR="001C6E49" w:rsidRPr="00921109" w:rsidRDefault="001C6E49" w:rsidP="00430A50">
      <w:pPr>
        <w:pStyle w:val="ListParagraph"/>
        <w:suppressAutoHyphens w:val="0"/>
        <w:spacing w:after="0"/>
        <w:ind w:left="0"/>
        <w:contextualSpacing/>
        <w:jc w:val="both"/>
        <w:rPr>
          <w:rFonts w:asciiTheme="minorHAnsi" w:hAnsiTheme="minorHAnsi" w:cstheme="minorHAnsi"/>
          <w:iCs/>
        </w:rPr>
      </w:pPr>
    </w:p>
    <w:p w:rsidR="004535F6" w:rsidRPr="00921109" w:rsidRDefault="00BC6D92" w:rsidP="00430A50">
      <w:pPr>
        <w:pStyle w:val="NoSpacing"/>
        <w:shd w:val="clear" w:color="auto" w:fill="BFBFBF"/>
        <w:spacing w:line="276" w:lineRule="auto"/>
        <w:rPr>
          <w:rFonts w:asciiTheme="minorHAnsi" w:hAnsiTheme="minorHAnsi" w:cstheme="minorHAnsi"/>
          <w:b/>
        </w:rPr>
      </w:pPr>
      <w:r w:rsidRPr="00921109">
        <w:rPr>
          <w:rFonts w:asciiTheme="minorHAnsi" w:hAnsiTheme="minorHAnsi" w:cstheme="minorHAnsi"/>
          <w:b/>
        </w:rPr>
        <w:t>PROFESSIONAL EXPERIENCE</w:t>
      </w:r>
    </w:p>
    <w:p w:rsidR="001C6E49" w:rsidRPr="00921109" w:rsidRDefault="00BC6D92" w:rsidP="00336C00">
      <w:pPr>
        <w:pStyle w:val="Heading5"/>
        <w:tabs>
          <w:tab w:val="left" w:pos="6120"/>
        </w:tabs>
        <w:spacing w:after="0"/>
        <w:rPr>
          <w:rFonts w:asciiTheme="minorHAnsi" w:eastAsia="Calibri" w:hAnsiTheme="minorHAnsi" w:cstheme="minorHAnsi"/>
          <w:i w:val="0"/>
          <w:sz w:val="22"/>
          <w:szCs w:val="22"/>
        </w:rPr>
      </w:pPr>
      <w:r w:rsidRPr="00921109">
        <w:rPr>
          <w:rFonts w:asciiTheme="minorHAnsi" w:eastAsia="Calibri" w:hAnsiTheme="minorHAnsi" w:cstheme="minorHAnsi"/>
          <w:i w:val="0"/>
          <w:sz w:val="22"/>
          <w:szCs w:val="22"/>
        </w:rPr>
        <w:t xml:space="preserve">      </w:t>
      </w:r>
      <w:r w:rsidRPr="00921109">
        <w:rPr>
          <w:rFonts w:asciiTheme="minorHAnsi" w:eastAsia="Calibri" w:hAnsiTheme="minorHAnsi" w:cstheme="minorHAnsi"/>
          <w:i w:val="0"/>
          <w:sz w:val="22"/>
          <w:szCs w:val="22"/>
        </w:rPr>
        <w:t>Project Name</w:t>
      </w:r>
      <w:r w:rsidRPr="00921109">
        <w:rPr>
          <w:rFonts w:asciiTheme="minorHAnsi" w:eastAsia="Calibri" w:hAnsiTheme="minorHAnsi" w:cstheme="minorHAnsi"/>
          <w:i w:val="0"/>
          <w:sz w:val="22"/>
          <w:szCs w:val="22"/>
        </w:rPr>
        <w:t xml:space="preserve">      </w:t>
      </w:r>
      <w:r w:rsidRPr="00921109">
        <w:rPr>
          <w:rFonts w:asciiTheme="minorHAnsi" w:eastAsia="Calibri" w:hAnsiTheme="minorHAnsi" w:cstheme="minorHAnsi"/>
          <w:i w:val="0"/>
          <w:sz w:val="22"/>
          <w:szCs w:val="22"/>
        </w:rPr>
        <w:t xml:space="preserve">: </w:t>
      </w:r>
      <w:r w:rsidRPr="00921109">
        <w:rPr>
          <w:rFonts w:asciiTheme="minorHAnsi" w:eastAsia="Calibri" w:hAnsiTheme="minorHAnsi" w:cstheme="minorHAnsi"/>
          <w:i w:val="0"/>
          <w:sz w:val="22"/>
          <w:szCs w:val="22"/>
        </w:rPr>
        <w:t xml:space="preserve">    </w:t>
      </w:r>
      <w:r w:rsidRPr="00921109">
        <w:rPr>
          <w:rFonts w:asciiTheme="minorHAnsi" w:eastAsia="Calibri" w:hAnsiTheme="minorHAnsi" w:cstheme="minorHAnsi"/>
          <w:b w:val="0"/>
          <w:bCs w:val="0"/>
          <w:i w:val="0"/>
          <w:sz w:val="22"/>
          <w:szCs w:val="22"/>
        </w:rPr>
        <w:t>Visionstream</w:t>
      </w:r>
      <w:r w:rsidRPr="00921109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</w:t>
      </w:r>
      <w:r w:rsidR="00D87145" w:rsidRPr="00921109">
        <w:rPr>
          <w:rFonts w:asciiTheme="minorHAnsi" w:eastAsia="Calibri" w:hAnsiTheme="minorHAnsi" w:cstheme="minorHAnsi"/>
          <w:color w:val="A6A6A6"/>
          <w:sz w:val="22"/>
          <w:szCs w:val="22"/>
        </w:rPr>
        <w:t>January 2022 – Till date</w:t>
      </w:r>
    </w:p>
    <w:p w:rsidR="00336C00" w:rsidRPr="00921109" w:rsidRDefault="00BC6D92" w:rsidP="00336C00">
      <w:pPr>
        <w:spacing w:after="0"/>
        <w:rPr>
          <w:rFonts w:asciiTheme="minorHAnsi" w:hAnsiTheme="minorHAnsi" w:cstheme="minorHAnsi"/>
          <w:b/>
        </w:rPr>
      </w:pPr>
      <w:r w:rsidRPr="00921109">
        <w:rPr>
          <w:rFonts w:asciiTheme="minorHAnsi" w:eastAsia="Times New Roman" w:hAnsiTheme="minorHAnsi" w:cstheme="minorHAnsi"/>
          <w:b/>
        </w:rPr>
        <w:t xml:space="preserve">      </w:t>
      </w:r>
      <w:r w:rsidR="001C6E49" w:rsidRPr="00921109">
        <w:rPr>
          <w:rFonts w:asciiTheme="minorHAnsi" w:eastAsia="Times New Roman" w:hAnsiTheme="minorHAnsi" w:cstheme="minorHAnsi"/>
          <w:b/>
        </w:rPr>
        <w:t>Project Role</w:t>
      </w:r>
      <w:r w:rsidRPr="00921109">
        <w:rPr>
          <w:rFonts w:asciiTheme="minorHAnsi" w:eastAsia="Times New Roman" w:hAnsiTheme="minorHAnsi" w:cstheme="minorHAnsi"/>
          <w:b/>
        </w:rPr>
        <w:t xml:space="preserve">         </w:t>
      </w:r>
      <w:r w:rsidR="001C6E49" w:rsidRPr="00921109">
        <w:rPr>
          <w:rFonts w:asciiTheme="minorHAnsi" w:eastAsia="Times New Roman" w:hAnsiTheme="minorHAnsi" w:cstheme="minorHAnsi"/>
          <w:b/>
        </w:rPr>
        <w:t xml:space="preserve">: </w:t>
      </w:r>
      <w:r w:rsidRPr="00921109">
        <w:rPr>
          <w:rFonts w:asciiTheme="minorHAnsi" w:eastAsia="Times New Roman" w:hAnsiTheme="minorHAnsi" w:cstheme="minorHAnsi"/>
          <w:b/>
        </w:rPr>
        <w:t xml:space="preserve">    </w:t>
      </w:r>
      <w:r w:rsidR="00723CC8" w:rsidRPr="00921109">
        <w:rPr>
          <w:rFonts w:asciiTheme="minorHAnsi" w:hAnsiTheme="minorHAnsi" w:cstheme="minorHAnsi"/>
          <w:bCs/>
        </w:rPr>
        <w:t>Big Data Developer</w:t>
      </w:r>
    </w:p>
    <w:p w:rsidR="00336C00" w:rsidRPr="00921109" w:rsidRDefault="00BC6D92" w:rsidP="00336C00">
      <w:pPr>
        <w:spacing w:after="0"/>
        <w:rPr>
          <w:rFonts w:asciiTheme="minorHAnsi" w:eastAsia="Times New Roman" w:hAnsiTheme="minorHAnsi" w:cstheme="minorHAnsi"/>
          <w:b/>
        </w:rPr>
      </w:pPr>
      <w:r w:rsidRPr="00921109">
        <w:rPr>
          <w:rFonts w:asciiTheme="minorHAnsi" w:eastAsia="Times New Roman" w:hAnsiTheme="minorHAnsi" w:cstheme="minorHAnsi"/>
          <w:b/>
        </w:rPr>
        <w:t xml:space="preserve">      </w:t>
      </w:r>
      <w:r w:rsidRPr="00921109">
        <w:rPr>
          <w:rFonts w:asciiTheme="minorHAnsi" w:eastAsia="Times New Roman" w:hAnsiTheme="minorHAnsi" w:cstheme="minorHAnsi"/>
          <w:b/>
        </w:rPr>
        <w:t>Technologies</w:t>
      </w:r>
      <w:r w:rsidRPr="00921109">
        <w:rPr>
          <w:rFonts w:asciiTheme="minorHAnsi" w:eastAsia="Times New Roman" w:hAnsiTheme="minorHAnsi" w:cstheme="minorHAnsi"/>
          <w:b/>
        </w:rPr>
        <w:t xml:space="preserve">       </w:t>
      </w:r>
      <w:r w:rsidRPr="00921109">
        <w:rPr>
          <w:rFonts w:asciiTheme="minorHAnsi" w:eastAsia="Times New Roman" w:hAnsiTheme="minorHAnsi" w:cstheme="minorHAnsi"/>
          <w:b/>
        </w:rPr>
        <w:t xml:space="preserve">:  </w:t>
      </w:r>
      <w:r w:rsidRPr="00921109">
        <w:rPr>
          <w:rFonts w:asciiTheme="minorHAnsi" w:eastAsia="Times New Roman" w:hAnsiTheme="minorHAnsi" w:cstheme="minorHAnsi"/>
          <w:b/>
        </w:rPr>
        <w:t xml:space="preserve">    </w:t>
      </w:r>
      <w:r w:rsidRPr="00921109">
        <w:rPr>
          <w:rFonts w:asciiTheme="minorHAnsi" w:eastAsia="Times New Roman" w:hAnsiTheme="minorHAnsi" w:cstheme="minorHAnsi"/>
          <w:bCs/>
        </w:rPr>
        <w:t xml:space="preserve">HDFS, Hive, Sqoop, Spark </w:t>
      </w:r>
      <w:r w:rsidRPr="00921109">
        <w:rPr>
          <w:rFonts w:asciiTheme="minorHAnsi" w:eastAsia="Times New Roman" w:hAnsiTheme="minorHAnsi" w:cstheme="minorHAnsi"/>
          <w:bCs/>
        </w:rPr>
        <w:t>SQL, Pyspark</w:t>
      </w:r>
    </w:p>
    <w:p w:rsidR="00D87145" w:rsidRPr="00921109" w:rsidRDefault="00D87145" w:rsidP="00336C00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p w:rsidR="00336C00" w:rsidRPr="00921109" w:rsidRDefault="00336C00" w:rsidP="001C6E49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p w:rsidR="001C6E49" w:rsidRPr="00921109" w:rsidRDefault="00BC6D92" w:rsidP="001C6E49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921109">
        <w:rPr>
          <w:rFonts w:asciiTheme="minorHAnsi" w:eastAsia="Times New Roman" w:hAnsiTheme="minorHAnsi" w:cstheme="minorHAnsi"/>
          <w:b/>
        </w:rPr>
        <w:t xml:space="preserve">   </w:t>
      </w:r>
      <w:r w:rsidRPr="00921109">
        <w:rPr>
          <w:rFonts w:asciiTheme="minorHAnsi" w:eastAsia="Times New Roman" w:hAnsiTheme="minorHAnsi" w:cstheme="minorHAnsi"/>
          <w:b/>
        </w:rPr>
        <w:t>Responsibilities:</w:t>
      </w:r>
    </w:p>
    <w:p w:rsidR="00B65BEC" w:rsidRPr="00921109" w:rsidRDefault="00BC6D92" w:rsidP="00B65BEC">
      <w:pPr>
        <w:pStyle w:val="ListParagraph"/>
        <w:keepNext/>
        <w:numPr>
          <w:ilvl w:val="0"/>
          <w:numId w:val="12"/>
        </w:numPr>
        <w:spacing w:after="4" w:line="240" w:lineRule="auto"/>
        <w:rPr>
          <w:rFonts w:asciiTheme="minorHAnsi" w:hAnsiTheme="minorHAnsi" w:cstheme="minorHAnsi"/>
          <w:b/>
        </w:rPr>
      </w:pPr>
      <w:r w:rsidRPr="00921109">
        <w:rPr>
          <w:rFonts w:asciiTheme="minorHAnsi" w:eastAsia="Cambria" w:hAnsiTheme="minorHAnsi" w:cstheme="minorHAnsi"/>
        </w:rPr>
        <w:t xml:space="preserve">Implemented </w:t>
      </w:r>
      <w:r w:rsidRPr="00921109">
        <w:rPr>
          <w:rFonts w:asciiTheme="minorHAnsi" w:eastAsia="Cambria" w:hAnsiTheme="minorHAnsi" w:cstheme="minorHAnsi"/>
          <w:b/>
        </w:rPr>
        <w:t>Spark using Scala and Spark SQL</w:t>
      </w:r>
      <w:r w:rsidRPr="00921109">
        <w:rPr>
          <w:rFonts w:asciiTheme="minorHAnsi" w:eastAsia="Cambria" w:hAnsiTheme="minorHAnsi" w:cstheme="minorHAnsi"/>
        </w:rPr>
        <w:t xml:space="preserve"> for faster testing and processing of data.</w:t>
      </w:r>
    </w:p>
    <w:p w:rsidR="00B65BEC" w:rsidRPr="00921109" w:rsidRDefault="00BC6D92" w:rsidP="00B65BEC">
      <w:pPr>
        <w:pStyle w:val="ListParagraph"/>
        <w:keepNext/>
        <w:numPr>
          <w:ilvl w:val="0"/>
          <w:numId w:val="12"/>
        </w:numPr>
        <w:spacing w:after="4" w:line="240" w:lineRule="auto"/>
        <w:rPr>
          <w:rFonts w:asciiTheme="minorHAnsi" w:hAnsiTheme="minorHAnsi" w:cstheme="minorHAnsi"/>
          <w:b/>
        </w:rPr>
      </w:pPr>
      <w:r w:rsidRPr="00921109">
        <w:rPr>
          <w:rFonts w:asciiTheme="minorHAnsi" w:hAnsiTheme="minorHAnsi" w:cstheme="minorHAnsi"/>
        </w:rPr>
        <w:t xml:space="preserve">Spark </w:t>
      </w:r>
      <w:r w:rsidRPr="00921109">
        <w:rPr>
          <w:rFonts w:asciiTheme="minorHAnsi" w:hAnsiTheme="minorHAnsi" w:cstheme="minorHAnsi"/>
          <w:b/>
        </w:rPr>
        <w:t>reads</w:t>
      </w:r>
      <w:r w:rsidRPr="00921109">
        <w:rPr>
          <w:rFonts w:asciiTheme="minorHAnsi" w:hAnsiTheme="minorHAnsi" w:cstheme="minorHAnsi"/>
        </w:rPr>
        <w:t xml:space="preserve"> and </w:t>
      </w:r>
      <w:r w:rsidRPr="00921109">
        <w:rPr>
          <w:rFonts w:asciiTheme="minorHAnsi" w:hAnsiTheme="minorHAnsi" w:cstheme="minorHAnsi"/>
          <w:b/>
        </w:rPr>
        <w:t>writes</w:t>
      </w:r>
    </w:p>
    <w:p w:rsidR="00723CC8" w:rsidRPr="00921109" w:rsidRDefault="00BC6D92" w:rsidP="00723CC8">
      <w:pPr>
        <w:numPr>
          <w:ilvl w:val="0"/>
          <w:numId w:val="12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>Spark complex data processing.</w:t>
      </w:r>
    </w:p>
    <w:p w:rsidR="001C6E49" w:rsidRPr="00921109" w:rsidRDefault="00BC6D92" w:rsidP="001C6E49">
      <w:pPr>
        <w:numPr>
          <w:ilvl w:val="0"/>
          <w:numId w:val="12"/>
        </w:num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t>Developed</w:t>
      </w:r>
      <w:r w:rsidRPr="00921109">
        <w:rPr>
          <w:rFonts w:asciiTheme="minorHAnsi" w:hAnsiTheme="minorHAnsi" w:cstheme="minorHAnsi"/>
          <w:b/>
        </w:rPr>
        <w:t xml:space="preserve"> spark </w:t>
      </w:r>
      <w:r w:rsidRPr="00921109">
        <w:rPr>
          <w:rFonts w:asciiTheme="minorHAnsi" w:hAnsiTheme="minorHAnsi" w:cstheme="minorHAnsi"/>
        </w:rPr>
        <w:t>code and deployed it in EMR.</w:t>
      </w:r>
    </w:p>
    <w:p w:rsidR="001C6E49" w:rsidRPr="00921109" w:rsidRDefault="00BC6D92" w:rsidP="001C6E49">
      <w:pPr>
        <w:pStyle w:val="ListParagraph"/>
        <w:numPr>
          <w:ilvl w:val="0"/>
          <w:numId w:val="12"/>
        </w:numPr>
        <w:suppressAutoHyphens w:val="0"/>
        <w:spacing w:after="0" w:line="240" w:lineRule="auto"/>
        <w:contextualSpacing/>
        <w:rPr>
          <w:rFonts w:asciiTheme="minorHAnsi" w:eastAsia="Times New Roman" w:hAnsiTheme="minorHAnsi" w:cstheme="minorHAnsi"/>
        </w:rPr>
      </w:pPr>
      <w:r w:rsidRPr="00921109">
        <w:rPr>
          <w:rFonts w:asciiTheme="minorHAnsi" w:eastAsia="Times New Roman" w:hAnsiTheme="minorHAnsi" w:cstheme="minorHAnsi"/>
        </w:rPr>
        <w:t xml:space="preserve">Was responsible for </w:t>
      </w:r>
      <w:r w:rsidRPr="00921109">
        <w:rPr>
          <w:rFonts w:asciiTheme="minorHAnsi" w:eastAsia="Times New Roman" w:hAnsiTheme="minorHAnsi" w:cstheme="minorHAnsi"/>
          <w:b/>
        </w:rPr>
        <w:t xml:space="preserve">Optimizing </w:t>
      </w:r>
      <w:r w:rsidRPr="00921109">
        <w:rPr>
          <w:rFonts w:asciiTheme="minorHAnsi" w:eastAsia="Times New Roman" w:hAnsiTheme="minorHAnsi" w:cstheme="minorHAnsi"/>
          <w:b/>
        </w:rPr>
        <w:t>Spark SQL</w:t>
      </w:r>
      <w:r w:rsidRPr="00921109">
        <w:rPr>
          <w:rFonts w:asciiTheme="minorHAnsi" w:eastAsia="Times New Roman" w:hAnsiTheme="minorHAnsi" w:cstheme="minorHAnsi"/>
        </w:rPr>
        <w:t xml:space="preserve"> queries that helped in saving Cost to the project.</w:t>
      </w:r>
    </w:p>
    <w:p w:rsidR="001C6E49" w:rsidRPr="00921109" w:rsidRDefault="00BC6D92" w:rsidP="001C6E49">
      <w:pPr>
        <w:numPr>
          <w:ilvl w:val="0"/>
          <w:numId w:val="12"/>
        </w:num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>Loaded and transformed</w:t>
      </w:r>
      <w:r w:rsidRPr="00921109">
        <w:rPr>
          <w:rFonts w:asciiTheme="minorHAnsi" w:hAnsiTheme="minorHAnsi" w:cstheme="minorHAnsi"/>
        </w:rPr>
        <w:t xml:space="preserve"> large sets of semi structured data likes </w:t>
      </w:r>
      <w:r w:rsidR="00C32F30" w:rsidRPr="00921109">
        <w:rPr>
          <w:rFonts w:asciiTheme="minorHAnsi" w:hAnsiTheme="minorHAnsi" w:cstheme="minorHAnsi"/>
          <w:b/>
        </w:rPr>
        <w:t xml:space="preserve">XML, JSON, Avro &amp; </w:t>
      </w:r>
      <w:r w:rsidRPr="00921109">
        <w:rPr>
          <w:rFonts w:asciiTheme="minorHAnsi" w:hAnsiTheme="minorHAnsi" w:cstheme="minorHAnsi"/>
          <w:b/>
        </w:rPr>
        <w:t>Parquet</w:t>
      </w:r>
      <w:r w:rsidRPr="00921109">
        <w:rPr>
          <w:rFonts w:asciiTheme="minorHAnsi" w:hAnsiTheme="minorHAnsi" w:cstheme="minorHAnsi"/>
        </w:rPr>
        <w:t>.</w:t>
      </w:r>
    </w:p>
    <w:p w:rsidR="001C6E49" w:rsidRPr="00921109" w:rsidRDefault="00BC6D92" w:rsidP="001C6E49">
      <w:pPr>
        <w:numPr>
          <w:ilvl w:val="0"/>
          <w:numId w:val="12"/>
        </w:num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lastRenderedPageBreak/>
        <w:t>Managed Hive Tables</w:t>
      </w:r>
      <w:r w:rsidRPr="00921109">
        <w:rPr>
          <w:rFonts w:asciiTheme="minorHAnsi" w:hAnsiTheme="minorHAnsi" w:cstheme="minorHAnsi"/>
        </w:rPr>
        <w:t xml:space="preserve"> and created child tables based on partitions.</w:t>
      </w:r>
    </w:p>
    <w:p w:rsidR="001C6E49" w:rsidRPr="00921109" w:rsidRDefault="00BC6D92" w:rsidP="001C6E49">
      <w:pPr>
        <w:pStyle w:val="ListParagraph"/>
        <w:keepNext/>
        <w:numPr>
          <w:ilvl w:val="0"/>
          <w:numId w:val="12"/>
        </w:numPr>
        <w:spacing w:after="4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t>Using Sqoop, exported Hive external ou</w:t>
      </w:r>
      <w:r w:rsidRPr="00921109">
        <w:rPr>
          <w:rFonts w:asciiTheme="minorHAnsi" w:hAnsiTheme="minorHAnsi" w:cstheme="minorHAnsi"/>
        </w:rPr>
        <w:t>tput processed data into Hive</w:t>
      </w:r>
    </w:p>
    <w:p w:rsidR="001C6E49" w:rsidRPr="00921109" w:rsidRDefault="00BC6D92" w:rsidP="001C6E49">
      <w:pPr>
        <w:pStyle w:val="ListParagraph"/>
        <w:keepNext/>
        <w:numPr>
          <w:ilvl w:val="0"/>
          <w:numId w:val="12"/>
        </w:numPr>
        <w:spacing w:after="4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>Developed Sqoop scripts</w:t>
      </w:r>
      <w:r w:rsidRPr="00921109">
        <w:rPr>
          <w:rFonts w:asciiTheme="minorHAnsi" w:hAnsiTheme="minorHAnsi" w:cstheme="minorHAnsi"/>
        </w:rPr>
        <w:t xml:space="preserve"> in order to make interaction between </w:t>
      </w:r>
      <w:r w:rsidRPr="00921109">
        <w:rPr>
          <w:rFonts w:asciiTheme="minorHAnsi" w:hAnsiTheme="minorHAnsi" w:cstheme="minorHAnsi"/>
          <w:b/>
        </w:rPr>
        <w:t>Hive &amp; MySQL</w:t>
      </w:r>
      <w:r w:rsidRPr="00921109">
        <w:rPr>
          <w:rFonts w:asciiTheme="minorHAnsi" w:hAnsiTheme="minorHAnsi" w:cstheme="minorHAnsi"/>
        </w:rPr>
        <w:t xml:space="preserve"> Database.</w:t>
      </w:r>
    </w:p>
    <w:p w:rsidR="001C6E49" w:rsidRPr="00921109" w:rsidRDefault="001C6E49" w:rsidP="001C6E49">
      <w:pPr>
        <w:pStyle w:val="ListParagraph"/>
        <w:suppressAutoHyphens w:val="0"/>
        <w:spacing w:after="0" w:line="240" w:lineRule="auto"/>
        <w:ind w:left="0"/>
        <w:contextualSpacing/>
        <w:rPr>
          <w:rFonts w:asciiTheme="minorHAnsi" w:eastAsia="Times New Roman" w:hAnsiTheme="minorHAnsi" w:cstheme="minorHAnsi"/>
          <w:spacing w:val="-3"/>
        </w:rPr>
      </w:pPr>
    </w:p>
    <w:p w:rsidR="003D43B4" w:rsidRPr="00921109" w:rsidRDefault="00BC6D92" w:rsidP="00430A50">
      <w:pPr>
        <w:pStyle w:val="Heading5"/>
        <w:tabs>
          <w:tab w:val="left" w:pos="6120"/>
        </w:tabs>
        <w:spacing w:after="0"/>
        <w:rPr>
          <w:rFonts w:asciiTheme="minorHAnsi" w:eastAsia="Calibri" w:hAnsiTheme="minorHAnsi" w:cstheme="minorHAnsi"/>
          <w:color w:val="A6A6A6"/>
          <w:sz w:val="22"/>
          <w:szCs w:val="22"/>
        </w:rPr>
      </w:pPr>
      <w:r w:rsidRPr="00921109">
        <w:rPr>
          <w:rFonts w:asciiTheme="minorHAnsi" w:eastAsia="Calibri" w:hAnsiTheme="minorHAnsi" w:cstheme="minorHAnsi"/>
          <w:i w:val="0"/>
          <w:sz w:val="22"/>
          <w:szCs w:val="22"/>
        </w:rPr>
        <w:t xml:space="preserve">    </w:t>
      </w:r>
      <w:r w:rsidRPr="00921109">
        <w:rPr>
          <w:rFonts w:asciiTheme="minorHAnsi" w:eastAsia="Calibri" w:hAnsiTheme="minorHAnsi" w:cstheme="minorHAnsi"/>
          <w:i w:val="0"/>
          <w:sz w:val="22"/>
          <w:szCs w:val="22"/>
        </w:rPr>
        <w:t xml:space="preserve">Project </w:t>
      </w:r>
      <w:r w:rsidR="00FA0FAF" w:rsidRPr="00921109">
        <w:rPr>
          <w:rFonts w:asciiTheme="minorHAnsi" w:eastAsia="Calibri" w:hAnsiTheme="minorHAnsi" w:cstheme="minorHAnsi"/>
          <w:i w:val="0"/>
          <w:sz w:val="22"/>
          <w:szCs w:val="22"/>
        </w:rPr>
        <w:t>Name</w:t>
      </w:r>
      <w:r w:rsidRPr="00921109">
        <w:rPr>
          <w:rFonts w:asciiTheme="minorHAnsi" w:eastAsia="Calibri" w:hAnsiTheme="minorHAnsi" w:cstheme="minorHAnsi"/>
          <w:i w:val="0"/>
          <w:sz w:val="22"/>
          <w:szCs w:val="22"/>
        </w:rPr>
        <w:t xml:space="preserve">          </w:t>
      </w:r>
      <w:r w:rsidR="00FA0FAF" w:rsidRPr="00921109">
        <w:rPr>
          <w:rFonts w:asciiTheme="minorHAnsi" w:eastAsia="Calibri" w:hAnsiTheme="minorHAnsi" w:cstheme="minorHAnsi"/>
          <w:i w:val="0"/>
          <w:sz w:val="22"/>
          <w:szCs w:val="22"/>
        </w:rPr>
        <w:t>:</w:t>
      </w:r>
      <w:r w:rsidR="005E77F3" w:rsidRPr="00921109">
        <w:rPr>
          <w:rFonts w:asciiTheme="minorHAnsi" w:eastAsia="Calibri" w:hAnsiTheme="minorHAnsi" w:cstheme="minorHAnsi"/>
          <w:b w:val="0"/>
          <w:bCs w:val="0"/>
          <w:i w:val="0"/>
          <w:sz w:val="22"/>
          <w:szCs w:val="22"/>
        </w:rPr>
        <w:t xml:space="preserve"> </w:t>
      </w:r>
      <w:r w:rsidRPr="00921109">
        <w:rPr>
          <w:rFonts w:asciiTheme="minorHAnsi" w:eastAsia="Calibri" w:hAnsiTheme="minorHAnsi" w:cstheme="minorHAnsi"/>
          <w:b w:val="0"/>
          <w:bCs w:val="0"/>
          <w:i w:val="0"/>
          <w:sz w:val="22"/>
          <w:szCs w:val="22"/>
        </w:rPr>
        <w:t xml:space="preserve">    </w:t>
      </w:r>
      <w:r w:rsidR="00D87145" w:rsidRPr="00921109">
        <w:rPr>
          <w:rFonts w:asciiTheme="minorHAnsi" w:eastAsia="Calibri" w:hAnsiTheme="minorHAnsi" w:cstheme="minorHAnsi"/>
          <w:b w:val="0"/>
          <w:bCs w:val="0"/>
          <w:i w:val="0"/>
          <w:sz w:val="22"/>
          <w:szCs w:val="22"/>
        </w:rPr>
        <w:t>City</w:t>
      </w:r>
      <w:r w:rsidR="00CB3019" w:rsidRPr="00921109">
        <w:rPr>
          <w:rFonts w:asciiTheme="minorHAnsi" w:eastAsia="Calibri" w:hAnsiTheme="minorHAnsi" w:cstheme="minorHAnsi"/>
          <w:b w:val="0"/>
          <w:bCs w:val="0"/>
          <w:i w:val="0"/>
          <w:sz w:val="22"/>
          <w:szCs w:val="22"/>
        </w:rPr>
        <w:t>Fibre</w:t>
      </w:r>
      <w:r w:rsidR="00DE0799" w:rsidRPr="00921109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="00DE0799" w:rsidRPr="00921109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921109">
        <w:rPr>
          <w:rFonts w:asciiTheme="minorHAnsi" w:eastAsia="Calibri" w:hAnsiTheme="minorHAnsi" w:cstheme="minorHAnsi"/>
          <w:b w:val="0"/>
          <w:color w:val="A6A6A6"/>
          <w:sz w:val="22"/>
          <w:szCs w:val="22"/>
        </w:rPr>
        <w:t xml:space="preserve"> </w:t>
      </w:r>
      <w:r w:rsidR="00E25693" w:rsidRPr="00921109">
        <w:rPr>
          <w:rFonts w:asciiTheme="minorHAnsi" w:eastAsia="Calibri" w:hAnsiTheme="minorHAnsi" w:cstheme="minorHAnsi"/>
          <w:color w:val="A6A6A6"/>
          <w:sz w:val="22"/>
          <w:szCs w:val="22"/>
        </w:rPr>
        <w:t>September</w:t>
      </w:r>
      <w:r w:rsidR="00173006" w:rsidRPr="00921109">
        <w:rPr>
          <w:rFonts w:asciiTheme="minorHAnsi" w:eastAsia="Calibri" w:hAnsiTheme="minorHAnsi" w:cstheme="minorHAnsi"/>
          <w:color w:val="A6A6A6"/>
          <w:sz w:val="22"/>
          <w:szCs w:val="22"/>
        </w:rPr>
        <w:t xml:space="preserve"> 20</w:t>
      </w:r>
      <w:r w:rsidR="00CB3019" w:rsidRPr="00921109">
        <w:rPr>
          <w:rFonts w:asciiTheme="minorHAnsi" w:eastAsia="Calibri" w:hAnsiTheme="minorHAnsi" w:cstheme="minorHAnsi"/>
          <w:color w:val="A6A6A6"/>
          <w:sz w:val="22"/>
          <w:szCs w:val="22"/>
        </w:rPr>
        <w:t>20</w:t>
      </w:r>
      <w:r w:rsidRPr="00921109">
        <w:rPr>
          <w:rFonts w:asciiTheme="minorHAnsi" w:eastAsia="Calibri" w:hAnsiTheme="minorHAnsi" w:cstheme="minorHAnsi"/>
          <w:color w:val="A6A6A6"/>
          <w:sz w:val="22"/>
          <w:szCs w:val="22"/>
        </w:rPr>
        <w:t xml:space="preserve">– </w:t>
      </w:r>
      <w:r w:rsidR="00CB3019" w:rsidRPr="00921109">
        <w:rPr>
          <w:rFonts w:asciiTheme="minorHAnsi" w:eastAsia="Calibri" w:hAnsiTheme="minorHAnsi" w:cstheme="minorHAnsi"/>
          <w:color w:val="A6A6A6"/>
          <w:sz w:val="22"/>
          <w:szCs w:val="22"/>
        </w:rPr>
        <w:t>January 2022</w:t>
      </w:r>
    </w:p>
    <w:p w:rsidR="00336C00" w:rsidRPr="00921109" w:rsidRDefault="00BC6D92" w:rsidP="00336C00">
      <w:pPr>
        <w:spacing w:after="0"/>
        <w:jc w:val="both"/>
        <w:rPr>
          <w:rFonts w:asciiTheme="minorHAnsi" w:eastAsia="Times New Roman" w:hAnsiTheme="minorHAnsi" w:cstheme="minorHAnsi"/>
          <w:b/>
        </w:rPr>
      </w:pPr>
      <w:r w:rsidRPr="00921109">
        <w:rPr>
          <w:rFonts w:asciiTheme="minorHAnsi" w:eastAsia="Times New Roman" w:hAnsiTheme="minorHAnsi" w:cstheme="minorHAnsi"/>
          <w:b/>
        </w:rPr>
        <w:t xml:space="preserve">    </w:t>
      </w:r>
      <w:r w:rsidRPr="00921109">
        <w:rPr>
          <w:rFonts w:asciiTheme="minorHAnsi" w:eastAsia="Times New Roman" w:hAnsiTheme="minorHAnsi" w:cstheme="minorHAnsi"/>
          <w:b/>
        </w:rPr>
        <w:t>Project Role</w:t>
      </w:r>
      <w:r w:rsidRPr="00921109">
        <w:rPr>
          <w:rFonts w:asciiTheme="minorHAnsi" w:eastAsia="Times New Roman" w:hAnsiTheme="minorHAnsi" w:cstheme="minorHAnsi"/>
          <w:b/>
        </w:rPr>
        <w:t xml:space="preserve">             </w:t>
      </w:r>
      <w:r w:rsidRPr="00921109">
        <w:rPr>
          <w:rFonts w:asciiTheme="minorHAnsi" w:eastAsia="Times New Roman" w:hAnsiTheme="minorHAnsi" w:cstheme="minorHAnsi"/>
          <w:b/>
        </w:rPr>
        <w:t xml:space="preserve">: </w:t>
      </w:r>
      <w:r w:rsidRPr="00921109">
        <w:rPr>
          <w:rFonts w:asciiTheme="minorHAnsi" w:eastAsia="Times New Roman" w:hAnsiTheme="minorHAnsi" w:cstheme="minorHAnsi"/>
          <w:b/>
        </w:rPr>
        <w:t xml:space="preserve">    </w:t>
      </w:r>
      <w:r w:rsidRPr="00921109">
        <w:rPr>
          <w:rFonts w:asciiTheme="minorHAnsi" w:eastAsia="Times New Roman" w:hAnsiTheme="minorHAnsi" w:cstheme="minorHAnsi"/>
          <w:bCs/>
        </w:rPr>
        <w:t>Hadoop Developer</w:t>
      </w:r>
    </w:p>
    <w:p w:rsidR="00336C00" w:rsidRPr="00921109" w:rsidRDefault="00BC6D92" w:rsidP="00336C00">
      <w:pPr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 xml:space="preserve">    </w:t>
      </w:r>
      <w:r w:rsidRPr="00921109">
        <w:rPr>
          <w:rFonts w:asciiTheme="minorHAnsi" w:hAnsiTheme="minorHAnsi" w:cstheme="minorHAnsi"/>
          <w:b/>
        </w:rPr>
        <w:t>Technologies</w:t>
      </w:r>
      <w:r w:rsidRPr="00921109">
        <w:rPr>
          <w:rFonts w:asciiTheme="minorHAnsi" w:hAnsiTheme="minorHAnsi" w:cstheme="minorHAnsi"/>
          <w:b/>
        </w:rPr>
        <w:t xml:space="preserve">           </w:t>
      </w:r>
      <w:r w:rsidRPr="00921109">
        <w:rPr>
          <w:rFonts w:asciiTheme="minorHAnsi" w:hAnsiTheme="minorHAnsi" w:cstheme="minorHAnsi"/>
          <w:b/>
        </w:rPr>
        <w:t>:</w:t>
      </w:r>
      <w:r w:rsidRPr="00921109">
        <w:rPr>
          <w:rFonts w:asciiTheme="minorHAnsi" w:hAnsiTheme="minorHAnsi" w:cstheme="minorHAnsi"/>
          <w:b/>
        </w:rPr>
        <w:t xml:space="preserve">   </w:t>
      </w:r>
      <w:r w:rsidRPr="00921109">
        <w:rPr>
          <w:rFonts w:asciiTheme="minorHAnsi" w:hAnsiTheme="minorHAnsi" w:cstheme="minorHAnsi"/>
          <w:b/>
        </w:rPr>
        <w:t xml:space="preserve"> </w:t>
      </w:r>
      <w:r w:rsidRPr="00921109">
        <w:rPr>
          <w:rFonts w:asciiTheme="minorHAnsi" w:hAnsiTheme="minorHAnsi" w:cstheme="minorHAnsi"/>
        </w:rPr>
        <w:t xml:space="preserve"> </w:t>
      </w:r>
      <w:r w:rsidRPr="00921109">
        <w:rPr>
          <w:rFonts w:asciiTheme="minorHAnsi" w:hAnsiTheme="minorHAnsi" w:cstheme="minorHAnsi"/>
        </w:rPr>
        <w:t xml:space="preserve">Hadoop, HDFS, Hive, Sqoop, Map Reduce, </w:t>
      </w:r>
      <w:r w:rsidRPr="00921109">
        <w:rPr>
          <w:rFonts w:asciiTheme="minorHAnsi" w:hAnsiTheme="minorHAnsi" w:cstheme="minorHAnsi"/>
          <w:bCs/>
        </w:rPr>
        <w:t>Spark sql</w:t>
      </w:r>
      <w:r w:rsidRPr="00921109">
        <w:rPr>
          <w:rFonts w:asciiTheme="minorHAnsi" w:hAnsiTheme="minorHAnsi" w:cstheme="minorHAnsi"/>
        </w:rPr>
        <w:t>, Cloudera</w:t>
      </w:r>
    </w:p>
    <w:p w:rsidR="003A3C7E" w:rsidRPr="00921109" w:rsidRDefault="00BC6D92" w:rsidP="003A3C7E">
      <w:pPr>
        <w:spacing w:after="0"/>
        <w:jc w:val="both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tab/>
      </w:r>
      <w:r w:rsidR="008B139B" w:rsidRPr="00921109">
        <w:rPr>
          <w:rFonts w:asciiTheme="minorHAnsi" w:hAnsiTheme="minorHAnsi" w:cstheme="minorHAnsi"/>
        </w:rPr>
        <w:t>CityFiber</w:t>
      </w:r>
      <w:r w:rsidRPr="00921109">
        <w:rPr>
          <w:rFonts w:asciiTheme="minorHAnsi" w:hAnsiTheme="minorHAnsi" w:cstheme="minorHAnsi"/>
        </w:rPr>
        <w:t xml:space="preserve"> is a full-service, technology-driven and service development company. It is UK'S largest telecommunications company which builds and operates telecommunications networks. CityFibre was founded to build new generation of Full Fibre infrastructure for the U</w:t>
      </w:r>
      <w:r w:rsidRPr="00921109">
        <w:rPr>
          <w:rFonts w:asciiTheme="minorHAnsi" w:hAnsiTheme="minorHAnsi" w:cstheme="minorHAnsi"/>
        </w:rPr>
        <w:t>K - a network capable of transforming the digital capabilities of citizens and businesses, sparking innovation.</w:t>
      </w:r>
    </w:p>
    <w:p w:rsidR="007A32FD" w:rsidRPr="00921109" w:rsidRDefault="007A32FD" w:rsidP="00430A50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:rsidR="00465CCC" w:rsidRPr="00921109" w:rsidRDefault="00BC6D92" w:rsidP="00430A50">
      <w:pPr>
        <w:spacing w:after="0"/>
        <w:jc w:val="both"/>
        <w:rPr>
          <w:rFonts w:asciiTheme="minorHAnsi" w:eastAsia="Times New Roman" w:hAnsiTheme="minorHAnsi" w:cstheme="minorHAnsi"/>
          <w:b/>
        </w:rPr>
      </w:pPr>
      <w:r w:rsidRPr="00921109">
        <w:rPr>
          <w:rFonts w:asciiTheme="minorHAnsi" w:eastAsia="Times New Roman" w:hAnsiTheme="minorHAnsi" w:cstheme="minorHAnsi"/>
          <w:b/>
        </w:rPr>
        <w:t>Responsibilities</w:t>
      </w:r>
    </w:p>
    <w:p w:rsidR="00291BBC" w:rsidRPr="00921109" w:rsidRDefault="00291BBC" w:rsidP="00430A50">
      <w:pPr>
        <w:spacing w:after="0"/>
        <w:jc w:val="both"/>
        <w:rPr>
          <w:rFonts w:asciiTheme="minorHAnsi" w:eastAsia="Times New Roman" w:hAnsiTheme="minorHAnsi" w:cstheme="minorHAnsi"/>
          <w:b/>
        </w:rPr>
      </w:pPr>
    </w:p>
    <w:p w:rsidR="006638B0" w:rsidRPr="00921109" w:rsidRDefault="00BC6D92" w:rsidP="00430A50">
      <w:pPr>
        <w:numPr>
          <w:ilvl w:val="0"/>
          <w:numId w:val="8"/>
        </w:numPr>
        <w:suppressAutoHyphens w:val="0"/>
        <w:spacing w:after="0"/>
        <w:jc w:val="both"/>
        <w:rPr>
          <w:rFonts w:asciiTheme="minorHAnsi" w:eastAsia="Times New Roman" w:hAnsiTheme="minorHAnsi" w:cstheme="minorHAnsi"/>
          <w:lang w:eastAsia="en-US"/>
        </w:rPr>
      </w:pPr>
      <w:r w:rsidRPr="00921109">
        <w:rPr>
          <w:rFonts w:asciiTheme="minorHAnsi" w:hAnsiTheme="minorHAnsi" w:cstheme="minorHAnsi"/>
        </w:rPr>
        <w:t xml:space="preserve">Performed </w:t>
      </w:r>
      <w:r w:rsidRPr="00921109">
        <w:rPr>
          <w:rFonts w:asciiTheme="minorHAnsi" w:hAnsiTheme="minorHAnsi" w:cstheme="minorHAnsi"/>
          <w:b/>
        </w:rPr>
        <w:t>Import and Export</w:t>
      </w:r>
      <w:r w:rsidRPr="00921109">
        <w:rPr>
          <w:rFonts w:asciiTheme="minorHAnsi" w:hAnsiTheme="minorHAnsi" w:cstheme="minorHAnsi"/>
        </w:rPr>
        <w:t xml:space="preserve"> of data into </w:t>
      </w:r>
      <w:r w:rsidRPr="00921109">
        <w:rPr>
          <w:rFonts w:asciiTheme="minorHAnsi" w:hAnsiTheme="minorHAnsi" w:cstheme="minorHAnsi"/>
          <w:b/>
        </w:rPr>
        <w:t>HDFS and Hive</w:t>
      </w:r>
      <w:r w:rsidRPr="00921109">
        <w:rPr>
          <w:rFonts w:asciiTheme="minorHAnsi" w:hAnsiTheme="minorHAnsi" w:cstheme="minorHAnsi"/>
        </w:rPr>
        <w:t xml:space="preserve"> using </w:t>
      </w:r>
      <w:r w:rsidRPr="00921109">
        <w:rPr>
          <w:rFonts w:asciiTheme="minorHAnsi" w:hAnsiTheme="minorHAnsi" w:cstheme="minorHAnsi"/>
          <w:b/>
        </w:rPr>
        <w:t xml:space="preserve">Sqoop </w:t>
      </w:r>
      <w:r w:rsidRPr="00921109">
        <w:rPr>
          <w:rFonts w:asciiTheme="minorHAnsi" w:hAnsiTheme="minorHAnsi" w:cstheme="minorHAnsi"/>
        </w:rPr>
        <w:t xml:space="preserve">and managed data within the environment. </w:t>
      </w:r>
    </w:p>
    <w:p w:rsidR="007A207C" w:rsidRPr="00921109" w:rsidRDefault="00BC6D92" w:rsidP="00430A50">
      <w:pPr>
        <w:numPr>
          <w:ilvl w:val="0"/>
          <w:numId w:val="8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t xml:space="preserve">Involved in </w:t>
      </w:r>
      <w:r w:rsidRPr="00921109">
        <w:rPr>
          <w:rFonts w:asciiTheme="minorHAnsi" w:hAnsiTheme="minorHAnsi" w:cstheme="minorHAnsi"/>
          <w:b/>
        </w:rPr>
        <w:t>crea</w:t>
      </w:r>
      <w:r w:rsidRPr="00921109">
        <w:rPr>
          <w:rFonts w:asciiTheme="minorHAnsi" w:hAnsiTheme="minorHAnsi" w:cstheme="minorHAnsi"/>
          <w:b/>
        </w:rPr>
        <w:t>ting Hive tables</w:t>
      </w:r>
      <w:r w:rsidRPr="00921109">
        <w:rPr>
          <w:rFonts w:asciiTheme="minorHAnsi" w:hAnsiTheme="minorHAnsi" w:cstheme="minorHAnsi"/>
        </w:rPr>
        <w:t xml:space="preserve">, </w:t>
      </w:r>
      <w:r w:rsidRPr="00921109">
        <w:rPr>
          <w:rFonts w:asciiTheme="minorHAnsi" w:hAnsiTheme="minorHAnsi" w:cstheme="minorHAnsi"/>
          <w:b/>
        </w:rPr>
        <w:t>data loading</w:t>
      </w:r>
      <w:r w:rsidRPr="00921109">
        <w:rPr>
          <w:rFonts w:asciiTheme="minorHAnsi" w:hAnsiTheme="minorHAnsi" w:cstheme="minorHAnsi"/>
        </w:rPr>
        <w:t xml:space="preserve"> and writing </w:t>
      </w:r>
      <w:r w:rsidRPr="00921109">
        <w:rPr>
          <w:rFonts w:asciiTheme="minorHAnsi" w:hAnsiTheme="minorHAnsi" w:cstheme="minorHAnsi"/>
          <w:b/>
        </w:rPr>
        <w:t>hive queries</w:t>
      </w:r>
      <w:r w:rsidRPr="00921109">
        <w:rPr>
          <w:rFonts w:asciiTheme="minorHAnsi" w:hAnsiTheme="minorHAnsi" w:cstheme="minorHAnsi"/>
        </w:rPr>
        <w:t>.</w:t>
      </w:r>
    </w:p>
    <w:p w:rsidR="007A207C" w:rsidRPr="00921109" w:rsidRDefault="00BC6D92" w:rsidP="00430A50">
      <w:pPr>
        <w:pStyle w:val="ListParagraph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eastAsia="Times New Roman" w:hAnsiTheme="minorHAnsi" w:cstheme="minorHAnsi"/>
        </w:rPr>
      </w:pPr>
      <w:r w:rsidRPr="00921109">
        <w:rPr>
          <w:rFonts w:asciiTheme="minorHAnsi" w:eastAsia="Times New Roman" w:hAnsiTheme="minorHAnsi" w:cstheme="minorHAnsi"/>
        </w:rPr>
        <w:t xml:space="preserve">Was responsible for </w:t>
      </w:r>
      <w:r w:rsidRPr="00921109">
        <w:rPr>
          <w:rFonts w:asciiTheme="minorHAnsi" w:eastAsia="Times New Roman" w:hAnsiTheme="minorHAnsi" w:cstheme="minorHAnsi"/>
          <w:b/>
        </w:rPr>
        <w:t>Optimizing Hive</w:t>
      </w:r>
      <w:r w:rsidRPr="00921109">
        <w:rPr>
          <w:rFonts w:asciiTheme="minorHAnsi" w:eastAsia="Times New Roman" w:hAnsiTheme="minorHAnsi" w:cstheme="minorHAnsi"/>
        </w:rPr>
        <w:t xml:space="preserve"> queries that helped in saving Cost to the project. </w:t>
      </w:r>
    </w:p>
    <w:p w:rsidR="007A207C" w:rsidRPr="00921109" w:rsidRDefault="00BC6D92" w:rsidP="00430A50">
      <w:pPr>
        <w:numPr>
          <w:ilvl w:val="0"/>
          <w:numId w:val="8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>Managed Hive Tables</w:t>
      </w:r>
      <w:r w:rsidRPr="00921109">
        <w:rPr>
          <w:rFonts w:asciiTheme="minorHAnsi" w:hAnsiTheme="minorHAnsi" w:cstheme="minorHAnsi"/>
        </w:rPr>
        <w:t xml:space="preserve"> and created child tables based on partitions.</w:t>
      </w:r>
    </w:p>
    <w:p w:rsidR="0015287F" w:rsidRPr="00921109" w:rsidRDefault="00BC6D92" w:rsidP="0015287F">
      <w:pPr>
        <w:numPr>
          <w:ilvl w:val="0"/>
          <w:numId w:val="8"/>
        </w:numPr>
        <w:suppressAutoHyphens w:val="0"/>
        <w:spacing w:after="0"/>
        <w:jc w:val="both"/>
        <w:rPr>
          <w:rFonts w:asciiTheme="minorHAnsi" w:eastAsia="Cambria" w:hAnsiTheme="minorHAnsi" w:cstheme="minorHAnsi"/>
        </w:rPr>
      </w:pPr>
      <w:r w:rsidRPr="00921109">
        <w:rPr>
          <w:rFonts w:asciiTheme="minorHAnsi" w:eastAsia="Cambria" w:hAnsiTheme="minorHAnsi" w:cstheme="minorHAnsi"/>
          <w:b/>
        </w:rPr>
        <w:t>Loaded and transformed</w:t>
      </w:r>
      <w:r w:rsidRPr="00921109">
        <w:rPr>
          <w:rFonts w:asciiTheme="minorHAnsi" w:eastAsia="Cambria" w:hAnsiTheme="minorHAnsi" w:cstheme="minorHAnsi"/>
        </w:rPr>
        <w:t xml:space="preserve"> large sets of semi structured data likes </w:t>
      </w:r>
      <w:r w:rsidRPr="00921109">
        <w:rPr>
          <w:rFonts w:asciiTheme="minorHAnsi" w:eastAsia="Cambria" w:hAnsiTheme="minorHAnsi" w:cstheme="minorHAnsi"/>
          <w:b/>
        </w:rPr>
        <w:t xml:space="preserve">XML, JSON, Avro and </w:t>
      </w:r>
      <w:r w:rsidRPr="00921109">
        <w:rPr>
          <w:rFonts w:asciiTheme="minorHAnsi" w:eastAsia="Cambria" w:hAnsiTheme="minorHAnsi" w:cstheme="minorHAnsi"/>
          <w:b/>
        </w:rPr>
        <w:t>Parquet</w:t>
      </w:r>
      <w:r w:rsidRPr="00921109">
        <w:rPr>
          <w:rFonts w:asciiTheme="minorHAnsi" w:eastAsia="Cambria" w:hAnsiTheme="minorHAnsi" w:cstheme="minorHAnsi"/>
        </w:rPr>
        <w:t>.</w:t>
      </w:r>
    </w:p>
    <w:p w:rsidR="00FA0ED6" w:rsidRPr="00921109" w:rsidRDefault="00BC6D92" w:rsidP="00FA0ED6">
      <w:pPr>
        <w:pStyle w:val="ListParagraph"/>
        <w:keepNext/>
        <w:numPr>
          <w:ilvl w:val="0"/>
          <w:numId w:val="8"/>
        </w:numPr>
        <w:spacing w:after="4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t>Developing Spark scripts to import the data from local to HDFS environment.</w:t>
      </w:r>
    </w:p>
    <w:p w:rsidR="00FA0ED6" w:rsidRPr="00921109" w:rsidRDefault="00BC6D92" w:rsidP="00FA0ED6">
      <w:pPr>
        <w:pStyle w:val="ListParagraph"/>
        <w:keepNext/>
        <w:numPr>
          <w:ilvl w:val="0"/>
          <w:numId w:val="8"/>
        </w:numPr>
        <w:spacing w:after="4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t>Involved in working with CSV, XML, JSON files in Spark.</w:t>
      </w:r>
    </w:p>
    <w:p w:rsidR="00FA0ED6" w:rsidRPr="00921109" w:rsidRDefault="00BC6D92" w:rsidP="00FA0ED6">
      <w:pPr>
        <w:pStyle w:val="ListParagraph"/>
        <w:keepNext/>
        <w:numPr>
          <w:ilvl w:val="0"/>
          <w:numId w:val="8"/>
        </w:numPr>
        <w:spacing w:after="4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t xml:space="preserve">Hive data sampling by using </w:t>
      </w:r>
      <w:r w:rsidRPr="00921109">
        <w:rPr>
          <w:rFonts w:asciiTheme="minorHAnsi" w:hAnsiTheme="minorHAnsi" w:cstheme="minorHAnsi"/>
          <w:b/>
        </w:rPr>
        <w:t>Bucketing concepts</w:t>
      </w:r>
      <w:r w:rsidRPr="00921109">
        <w:rPr>
          <w:rFonts w:asciiTheme="minorHAnsi" w:hAnsiTheme="minorHAnsi" w:cstheme="minorHAnsi"/>
        </w:rPr>
        <w:t>.</w:t>
      </w:r>
    </w:p>
    <w:p w:rsidR="00FA0ED6" w:rsidRPr="00921109" w:rsidRDefault="00BC6D92" w:rsidP="00FA0ED6">
      <w:pPr>
        <w:pStyle w:val="ListParagraph"/>
        <w:keepNext/>
        <w:numPr>
          <w:ilvl w:val="0"/>
          <w:numId w:val="8"/>
        </w:numPr>
        <w:spacing w:after="4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t>Transferring existing SQL Server data to HDFS by using Sqoop and processing through Spark.</w:t>
      </w:r>
    </w:p>
    <w:p w:rsidR="00FA0ED6" w:rsidRPr="00921109" w:rsidRDefault="00BC6D92" w:rsidP="00FA0ED6">
      <w:pPr>
        <w:numPr>
          <w:ilvl w:val="0"/>
          <w:numId w:val="8"/>
        </w:numPr>
        <w:suppressAutoHyphens w:val="0"/>
        <w:spacing w:after="0" w:line="240" w:lineRule="auto"/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  <w:b/>
        </w:rPr>
        <w:t>Loaded and transformed</w:t>
      </w:r>
      <w:r w:rsidRPr="00921109">
        <w:rPr>
          <w:rFonts w:asciiTheme="minorHAnsi" w:hAnsiTheme="minorHAnsi" w:cstheme="minorHAnsi"/>
        </w:rPr>
        <w:t xml:space="preserve"> large sets of semi structured data likes </w:t>
      </w:r>
      <w:r w:rsidRPr="00921109">
        <w:rPr>
          <w:rFonts w:asciiTheme="minorHAnsi" w:hAnsiTheme="minorHAnsi" w:cstheme="minorHAnsi"/>
          <w:b/>
        </w:rPr>
        <w:t xml:space="preserve">XML, JSON, Avro &amp; </w:t>
      </w:r>
      <w:r w:rsidRPr="00921109">
        <w:rPr>
          <w:rFonts w:asciiTheme="minorHAnsi" w:hAnsiTheme="minorHAnsi" w:cstheme="minorHAnsi"/>
          <w:b/>
        </w:rPr>
        <w:t>Parquet</w:t>
      </w:r>
      <w:r w:rsidRPr="00921109">
        <w:rPr>
          <w:rFonts w:asciiTheme="minorHAnsi" w:hAnsiTheme="minorHAnsi" w:cstheme="minorHAnsi"/>
        </w:rPr>
        <w:t>.</w:t>
      </w:r>
    </w:p>
    <w:p w:rsidR="00FA0ED6" w:rsidRPr="00921109" w:rsidRDefault="00BC6D92" w:rsidP="00FA0ED6">
      <w:pPr>
        <w:pStyle w:val="ListParagraph"/>
        <w:numPr>
          <w:ilvl w:val="0"/>
          <w:numId w:val="8"/>
        </w:numPr>
        <w:suppressAutoHyphens w:val="0"/>
        <w:spacing w:after="0" w:line="240" w:lineRule="auto"/>
        <w:contextualSpacing/>
        <w:rPr>
          <w:rFonts w:asciiTheme="minorHAnsi" w:eastAsia="Times New Roman" w:hAnsiTheme="minorHAnsi" w:cstheme="minorHAnsi"/>
        </w:rPr>
      </w:pPr>
      <w:r w:rsidRPr="00921109">
        <w:rPr>
          <w:rFonts w:asciiTheme="minorHAnsi" w:eastAsia="Times New Roman" w:hAnsiTheme="minorHAnsi" w:cstheme="minorHAnsi"/>
        </w:rPr>
        <w:t xml:space="preserve">Was responsible for </w:t>
      </w:r>
      <w:r w:rsidRPr="00921109">
        <w:rPr>
          <w:rFonts w:asciiTheme="minorHAnsi" w:eastAsia="Times New Roman" w:hAnsiTheme="minorHAnsi" w:cstheme="minorHAnsi"/>
          <w:b/>
        </w:rPr>
        <w:t>Optimizing Spark SQL</w:t>
      </w:r>
      <w:r w:rsidRPr="00921109">
        <w:rPr>
          <w:rFonts w:asciiTheme="minorHAnsi" w:eastAsia="Times New Roman" w:hAnsiTheme="minorHAnsi" w:cstheme="minorHAnsi"/>
        </w:rPr>
        <w:t xml:space="preserve"> queries that helped in saving Cos</w:t>
      </w:r>
      <w:r w:rsidRPr="00921109">
        <w:rPr>
          <w:rFonts w:asciiTheme="minorHAnsi" w:eastAsia="Times New Roman" w:hAnsiTheme="minorHAnsi" w:cstheme="minorHAnsi"/>
        </w:rPr>
        <w:t>t to the project.</w:t>
      </w:r>
    </w:p>
    <w:p w:rsidR="0057743E" w:rsidRPr="00921109" w:rsidRDefault="0057743E" w:rsidP="00430A50">
      <w:pPr>
        <w:pStyle w:val="ListParagraph"/>
        <w:suppressAutoHyphens w:val="0"/>
        <w:spacing w:after="0"/>
        <w:ind w:left="0"/>
        <w:contextualSpacing/>
        <w:jc w:val="both"/>
        <w:rPr>
          <w:rFonts w:asciiTheme="minorHAnsi" w:eastAsia="Times New Roman" w:hAnsiTheme="minorHAnsi" w:cstheme="minorHAnsi"/>
          <w:spacing w:val="-3"/>
        </w:rPr>
      </w:pPr>
    </w:p>
    <w:p w:rsidR="009413D7" w:rsidRPr="00921109" w:rsidRDefault="009413D7" w:rsidP="00430A50">
      <w:pPr>
        <w:pStyle w:val="ListParagraph"/>
        <w:suppressAutoHyphens w:val="0"/>
        <w:spacing w:after="0"/>
        <w:ind w:left="0"/>
        <w:contextualSpacing/>
        <w:jc w:val="both"/>
        <w:rPr>
          <w:rFonts w:asciiTheme="minorHAnsi" w:hAnsiTheme="minorHAnsi" w:cstheme="minorHAnsi"/>
        </w:rPr>
      </w:pPr>
    </w:p>
    <w:p w:rsidR="00336C00" w:rsidRPr="00921109" w:rsidRDefault="00BC6D92" w:rsidP="00336C00">
      <w:pPr>
        <w:spacing w:after="0"/>
        <w:jc w:val="both"/>
        <w:rPr>
          <w:rFonts w:asciiTheme="minorHAnsi" w:eastAsia="Times New Roman" w:hAnsiTheme="minorHAnsi" w:cstheme="minorHAnsi"/>
          <w:b/>
        </w:rPr>
      </w:pPr>
      <w:r w:rsidRPr="00921109">
        <w:rPr>
          <w:rFonts w:asciiTheme="minorHAnsi" w:eastAsia="Times New Roman" w:hAnsiTheme="minorHAnsi" w:cstheme="minorHAnsi"/>
          <w:b/>
        </w:rPr>
        <w:t xml:space="preserve">       </w:t>
      </w:r>
      <w:r w:rsidR="00A555AA" w:rsidRPr="00921109">
        <w:rPr>
          <w:rFonts w:asciiTheme="minorHAnsi" w:eastAsia="Times New Roman" w:hAnsiTheme="minorHAnsi" w:cstheme="minorHAnsi"/>
          <w:b/>
        </w:rPr>
        <w:t xml:space="preserve">Project </w:t>
      </w:r>
      <w:r w:rsidR="00FA0FAF" w:rsidRPr="00921109">
        <w:rPr>
          <w:rFonts w:asciiTheme="minorHAnsi" w:eastAsia="Times New Roman" w:hAnsiTheme="minorHAnsi" w:cstheme="minorHAnsi"/>
          <w:b/>
        </w:rPr>
        <w:t>Name</w:t>
      </w:r>
      <w:r w:rsidRPr="00921109">
        <w:rPr>
          <w:rFonts w:asciiTheme="minorHAnsi" w:eastAsia="Times New Roman" w:hAnsiTheme="minorHAnsi" w:cstheme="minorHAnsi"/>
          <w:b/>
        </w:rPr>
        <w:t xml:space="preserve">        </w:t>
      </w:r>
      <w:r w:rsidR="00FA0FAF" w:rsidRPr="00921109">
        <w:rPr>
          <w:rFonts w:asciiTheme="minorHAnsi" w:eastAsia="Times New Roman" w:hAnsiTheme="minorHAnsi" w:cstheme="minorHAnsi"/>
          <w:b/>
        </w:rPr>
        <w:t>:</w:t>
      </w:r>
      <w:r w:rsidR="00A555AA" w:rsidRPr="00921109">
        <w:rPr>
          <w:rFonts w:asciiTheme="minorHAnsi" w:eastAsia="Times New Roman" w:hAnsiTheme="minorHAnsi" w:cstheme="minorHAnsi"/>
          <w:b/>
        </w:rPr>
        <w:t xml:space="preserve"> </w:t>
      </w:r>
      <w:r w:rsidR="00D46C12" w:rsidRPr="00921109">
        <w:rPr>
          <w:rFonts w:asciiTheme="minorHAnsi" w:eastAsia="Times New Roman" w:hAnsiTheme="minorHAnsi" w:cstheme="minorHAnsi"/>
          <w:b/>
        </w:rPr>
        <w:t xml:space="preserve"> </w:t>
      </w:r>
      <w:r w:rsidRPr="00921109">
        <w:rPr>
          <w:rFonts w:asciiTheme="minorHAnsi" w:eastAsia="Times New Roman" w:hAnsiTheme="minorHAnsi" w:cstheme="minorHAnsi"/>
          <w:b/>
        </w:rPr>
        <w:t xml:space="preserve">   </w:t>
      </w:r>
      <w:r w:rsidR="001C6E49" w:rsidRPr="00921109">
        <w:rPr>
          <w:rFonts w:asciiTheme="minorHAnsi" w:eastAsia="Times New Roman" w:hAnsiTheme="minorHAnsi" w:cstheme="minorHAnsi"/>
          <w:bCs/>
        </w:rPr>
        <w:t>Visions</w:t>
      </w:r>
      <w:r w:rsidR="00D46C12" w:rsidRPr="00921109">
        <w:rPr>
          <w:rFonts w:asciiTheme="minorHAnsi" w:eastAsia="Times New Roman" w:hAnsiTheme="minorHAnsi" w:cstheme="minorHAnsi"/>
          <w:bCs/>
        </w:rPr>
        <w:t>tream</w:t>
      </w:r>
      <w:r w:rsidR="00173006" w:rsidRPr="00921109">
        <w:rPr>
          <w:rFonts w:asciiTheme="minorHAnsi" w:eastAsia="Times New Roman" w:hAnsiTheme="minorHAnsi" w:cstheme="minorHAnsi"/>
          <w:b/>
        </w:rPr>
        <w:tab/>
      </w:r>
      <w:r w:rsidR="00173006" w:rsidRPr="00921109">
        <w:rPr>
          <w:rFonts w:asciiTheme="minorHAnsi" w:eastAsia="Times New Roman" w:hAnsiTheme="minorHAnsi" w:cstheme="minorHAnsi"/>
          <w:b/>
        </w:rPr>
        <w:tab/>
      </w:r>
      <w:r w:rsidRPr="00921109">
        <w:rPr>
          <w:rFonts w:asciiTheme="minorHAnsi" w:eastAsia="Times New Roman" w:hAnsiTheme="minorHAnsi" w:cstheme="minorHAnsi"/>
          <w:b/>
        </w:rPr>
        <w:tab/>
      </w:r>
      <w:r w:rsidRPr="00921109">
        <w:rPr>
          <w:rFonts w:asciiTheme="minorHAnsi" w:eastAsia="Times New Roman" w:hAnsiTheme="minorHAnsi" w:cstheme="minorHAnsi"/>
          <w:b/>
        </w:rPr>
        <w:tab/>
      </w:r>
      <w:r w:rsidRPr="00921109">
        <w:rPr>
          <w:rFonts w:asciiTheme="minorHAnsi" w:eastAsia="Times New Roman" w:hAnsiTheme="minorHAnsi" w:cstheme="minorHAnsi"/>
          <w:b/>
        </w:rPr>
        <w:tab/>
      </w:r>
      <w:r w:rsidR="003F50D0" w:rsidRPr="00921109">
        <w:rPr>
          <w:rFonts w:asciiTheme="minorHAnsi" w:hAnsiTheme="minorHAnsi" w:cstheme="minorHAnsi"/>
          <w:b/>
          <w:bCs/>
          <w:i/>
          <w:iCs/>
          <w:color w:val="A6A6A6"/>
        </w:rPr>
        <w:t>April 2017</w:t>
      </w:r>
      <w:r w:rsidR="00173006" w:rsidRPr="00921109">
        <w:rPr>
          <w:rFonts w:asciiTheme="minorHAnsi" w:hAnsiTheme="minorHAnsi" w:cstheme="minorHAnsi"/>
          <w:b/>
          <w:bCs/>
          <w:i/>
          <w:iCs/>
          <w:color w:val="A6A6A6"/>
        </w:rPr>
        <w:t>-</w:t>
      </w:r>
      <w:r w:rsidR="003F50D0" w:rsidRPr="00921109">
        <w:rPr>
          <w:rFonts w:asciiTheme="minorHAnsi" w:hAnsiTheme="minorHAnsi" w:cstheme="minorHAnsi"/>
          <w:b/>
          <w:bCs/>
          <w:i/>
          <w:iCs/>
          <w:color w:val="A6A6A6"/>
        </w:rPr>
        <w:t xml:space="preserve"> October 2019</w:t>
      </w:r>
    </w:p>
    <w:p w:rsidR="00336C00" w:rsidRPr="00921109" w:rsidRDefault="00BC6D92" w:rsidP="00336C00">
      <w:pPr>
        <w:spacing w:after="0"/>
        <w:jc w:val="both"/>
        <w:rPr>
          <w:rFonts w:asciiTheme="minorHAnsi" w:eastAsia="Times New Roman" w:hAnsiTheme="minorHAnsi" w:cstheme="minorHAnsi"/>
          <w:b/>
        </w:rPr>
      </w:pPr>
      <w:r w:rsidRPr="00921109">
        <w:rPr>
          <w:rFonts w:asciiTheme="minorHAnsi" w:eastAsia="Times New Roman" w:hAnsiTheme="minorHAnsi" w:cstheme="minorHAnsi"/>
          <w:b/>
        </w:rPr>
        <w:t xml:space="preserve">       Project Role</w:t>
      </w:r>
      <w:r w:rsidRPr="00921109">
        <w:rPr>
          <w:rFonts w:asciiTheme="minorHAnsi" w:eastAsia="Times New Roman" w:hAnsiTheme="minorHAnsi" w:cstheme="minorHAnsi"/>
          <w:b/>
        </w:rPr>
        <w:t xml:space="preserve">           </w:t>
      </w:r>
      <w:r w:rsidRPr="00921109">
        <w:rPr>
          <w:rFonts w:asciiTheme="minorHAnsi" w:eastAsia="Times New Roman" w:hAnsiTheme="minorHAnsi" w:cstheme="minorHAnsi"/>
          <w:b/>
        </w:rPr>
        <w:t xml:space="preserve">: </w:t>
      </w:r>
      <w:r w:rsidRPr="00921109">
        <w:rPr>
          <w:rFonts w:asciiTheme="minorHAnsi" w:eastAsia="Times New Roman" w:hAnsiTheme="minorHAnsi" w:cstheme="minorHAnsi"/>
          <w:b/>
        </w:rPr>
        <w:t xml:space="preserve">    </w:t>
      </w:r>
      <w:r w:rsidRPr="00921109">
        <w:rPr>
          <w:rFonts w:asciiTheme="minorHAnsi" w:eastAsia="Times New Roman" w:hAnsiTheme="minorHAnsi" w:cstheme="minorHAnsi"/>
          <w:bCs/>
        </w:rPr>
        <w:t>ETL Developer</w:t>
      </w:r>
    </w:p>
    <w:p w:rsidR="00336C00" w:rsidRPr="00921109" w:rsidRDefault="00BC6D92" w:rsidP="00336C00">
      <w:pPr>
        <w:spacing w:after="0"/>
        <w:jc w:val="both"/>
        <w:rPr>
          <w:rFonts w:asciiTheme="minorHAnsi" w:eastAsia="Times New Roman" w:hAnsiTheme="minorHAnsi" w:cstheme="minorHAnsi"/>
          <w:b/>
        </w:rPr>
      </w:pPr>
      <w:r w:rsidRPr="00921109">
        <w:rPr>
          <w:rFonts w:asciiTheme="minorHAnsi" w:eastAsia="Times New Roman" w:hAnsiTheme="minorHAnsi" w:cstheme="minorHAnsi"/>
          <w:b/>
        </w:rPr>
        <w:t xml:space="preserve">       </w:t>
      </w:r>
      <w:r w:rsidRPr="00921109">
        <w:rPr>
          <w:rFonts w:asciiTheme="minorHAnsi" w:eastAsia="Times New Roman" w:hAnsiTheme="minorHAnsi" w:cstheme="minorHAnsi"/>
          <w:b/>
        </w:rPr>
        <w:t>Technologies</w:t>
      </w:r>
      <w:r w:rsidRPr="00921109">
        <w:rPr>
          <w:rFonts w:asciiTheme="minorHAnsi" w:eastAsia="Times New Roman" w:hAnsiTheme="minorHAnsi" w:cstheme="minorHAnsi"/>
          <w:b/>
        </w:rPr>
        <w:t xml:space="preserve">         </w:t>
      </w:r>
      <w:r w:rsidRPr="00921109">
        <w:rPr>
          <w:rFonts w:asciiTheme="minorHAnsi" w:eastAsia="Times New Roman" w:hAnsiTheme="minorHAnsi" w:cstheme="minorHAnsi"/>
          <w:b/>
        </w:rPr>
        <w:t xml:space="preserve">: </w:t>
      </w:r>
      <w:r w:rsidRPr="00921109">
        <w:rPr>
          <w:rFonts w:asciiTheme="minorHAnsi" w:eastAsia="Times New Roman" w:hAnsiTheme="minorHAnsi" w:cstheme="minorHAnsi"/>
          <w:b/>
        </w:rPr>
        <w:t xml:space="preserve">    </w:t>
      </w:r>
      <w:r w:rsidRPr="00921109">
        <w:rPr>
          <w:rFonts w:asciiTheme="minorHAnsi" w:eastAsia="Times New Roman" w:hAnsiTheme="minorHAnsi" w:cstheme="minorHAnsi"/>
          <w:bCs/>
        </w:rPr>
        <w:t>SQL and Excel</w:t>
      </w:r>
      <w:r w:rsidRPr="00921109">
        <w:rPr>
          <w:rFonts w:asciiTheme="minorHAnsi" w:eastAsia="Times New Roman" w:hAnsiTheme="minorHAnsi" w:cstheme="minorHAnsi"/>
          <w:b/>
        </w:rPr>
        <w:t xml:space="preserve"> </w:t>
      </w:r>
    </w:p>
    <w:p w:rsidR="00336C00" w:rsidRPr="00921109" w:rsidRDefault="00336C00" w:rsidP="00336C00">
      <w:pPr>
        <w:rPr>
          <w:rFonts w:asciiTheme="minorHAnsi" w:hAnsiTheme="minorHAnsi" w:cstheme="minorHAnsi"/>
        </w:rPr>
      </w:pPr>
    </w:p>
    <w:p w:rsidR="009E338D" w:rsidRPr="00921109" w:rsidRDefault="00BC6D92" w:rsidP="009E338D">
      <w:pPr>
        <w:pStyle w:val="Heading3"/>
        <w:numPr>
          <w:ilvl w:val="0"/>
          <w:numId w:val="0"/>
        </w:numPr>
        <w:spacing w:after="120" w:line="276" w:lineRule="auto"/>
        <w:ind w:firstLine="720"/>
        <w:jc w:val="both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921109">
        <w:rPr>
          <w:rFonts w:asciiTheme="minorHAnsi" w:eastAsia="Calibri" w:hAnsiTheme="minorHAnsi" w:cstheme="minorHAnsi"/>
          <w:color w:val="A6A6A6"/>
          <w:sz w:val="22"/>
          <w:szCs w:val="22"/>
        </w:rPr>
        <w:t xml:space="preserve">       </w:t>
      </w:r>
      <w:r w:rsidR="00132F2A" w:rsidRPr="00921109">
        <w:rPr>
          <w:rFonts w:asciiTheme="minorHAnsi" w:eastAsia="Calibri" w:hAnsiTheme="minorHAnsi" w:cstheme="minorHAnsi"/>
          <w:color w:val="A6A6A6"/>
          <w:sz w:val="22"/>
          <w:szCs w:val="22"/>
        </w:rPr>
        <w:t xml:space="preserve">     </w:t>
      </w:r>
      <w:r w:rsidR="0015287F" w:rsidRPr="00921109">
        <w:rPr>
          <w:rFonts w:asciiTheme="minorHAnsi" w:eastAsia="Calibri" w:hAnsiTheme="minorHAnsi" w:cstheme="minorHAnsi"/>
          <w:b w:val="0"/>
          <w:sz w:val="22"/>
          <w:szCs w:val="22"/>
        </w:rPr>
        <w:t>Visions</w:t>
      </w:r>
      <w:r w:rsidR="00D46C12" w:rsidRPr="00921109">
        <w:rPr>
          <w:rFonts w:asciiTheme="minorHAnsi" w:eastAsia="Calibri" w:hAnsiTheme="minorHAnsi" w:cstheme="minorHAnsi"/>
          <w:b w:val="0"/>
          <w:sz w:val="22"/>
          <w:szCs w:val="22"/>
        </w:rPr>
        <w:t>tream</w:t>
      </w:r>
      <w:r w:rsidRPr="00921109">
        <w:rPr>
          <w:rFonts w:asciiTheme="minorHAnsi" w:eastAsia="Calibri" w:hAnsiTheme="minorHAnsi" w:cstheme="minorHAnsi"/>
          <w:b w:val="0"/>
          <w:sz w:val="22"/>
          <w:szCs w:val="22"/>
        </w:rPr>
        <w:t xml:space="preserve"> is a full-service, technology-driven and product development company.</w:t>
      </w:r>
      <w:r w:rsidRPr="00921109">
        <w:rPr>
          <w:rStyle w:val="WW8Num2z0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 </w:t>
      </w:r>
      <w:r w:rsidRPr="00921109">
        <w:rPr>
          <w:rStyle w:val="apple-converted-space"/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r w:rsidRPr="00921109">
        <w:rPr>
          <w:rFonts w:asciiTheme="minorHAnsi" w:eastAsia="Calibri" w:hAnsiTheme="minorHAnsi" w:cstheme="minorHAnsi"/>
          <w:b w:val="0"/>
          <w:sz w:val="22"/>
          <w:szCs w:val="22"/>
        </w:rPr>
        <w:t>It developed and provided a wide variety of hardware components as well as software and related services to consumers, small- and medium-sized businesses (</w:t>
      </w:r>
      <w:hyperlink r:id="rId10" w:tooltip="Small and medium-sized enterprises" w:history="1">
        <w:r w:rsidRPr="00921109">
          <w:rPr>
            <w:rFonts w:asciiTheme="minorHAnsi" w:eastAsia="Calibri" w:hAnsiTheme="minorHAnsi" w:cstheme="minorHAnsi"/>
            <w:b w:val="0"/>
            <w:sz w:val="22"/>
            <w:szCs w:val="22"/>
          </w:rPr>
          <w:t>SMBs</w:t>
        </w:r>
      </w:hyperlink>
      <w:r w:rsidRPr="00921109">
        <w:rPr>
          <w:rFonts w:asciiTheme="minorHAnsi" w:eastAsia="Calibri" w:hAnsiTheme="minorHAnsi" w:cstheme="minorHAnsi"/>
          <w:b w:val="0"/>
          <w:sz w:val="22"/>
          <w:szCs w:val="22"/>
        </w:rPr>
        <w:t>) and large enterprises, including customers in the government, health and education sectors.</w:t>
      </w:r>
    </w:p>
    <w:p w:rsidR="0015287F" w:rsidRPr="00921109" w:rsidRDefault="00BC6D92" w:rsidP="0015287F">
      <w:pPr>
        <w:tabs>
          <w:tab w:val="left" w:pos="6120"/>
        </w:tabs>
        <w:spacing w:before="240" w:after="0"/>
        <w:rPr>
          <w:rFonts w:asciiTheme="minorHAnsi" w:eastAsia="Cambria" w:hAnsiTheme="minorHAnsi" w:cstheme="minorHAnsi"/>
          <w:b/>
        </w:rPr>
      </w:pPr>
      <w:r w:rsidRPr="00921109">
        <w:rPr>
          <w:rFonts w:asciiTheme="minorHAnsi" w:eastAsia="Cambria" w:hAnsiTheme="minorHAnsi" w:cstheme="minorHAnsi"/>
          <w:b/>
        </w:rPr>
        <w:t>Responsibilities</w:t>
      </w:r>
    </w:p>
    <w:p w:rsidR="0015287F" w:rsidRPr="00921109" w:rsidRDefault="00BC6D92" w:rsidP="0015287F">
      <w:pPr>
        <w:numPr>
          <w:ilvl w:val="0"/>
          <w:numId w:val="14"/>
        </w:numPr>
        <w:tabs>
          <w:tab w:val="left" w:pos="720"/>
        </w:tabs>
        <w:suppressAutoHyphens w:val="0"/>
        <w:spacing w:after="0"/>
        <w:ind w:left="720" w:hanging="360"/>
        <w:jc w:val="both"/>
        <w:rPr>
          <w:rFonts w:asciiTheme="minorHAnsi" w:eastAsia="Cambria" w:hAnsiTheme="minorHAnsi" w:cstheme="minorHAnsi"/>
        </w:rPr>
      </w:pPr>
      <w:r w:rsidRPr="00921109">
        <w:rPr>
          <w:rFonts w:asciiTheme="minorHAnsi" w:eastAsia="Cambria" w:hAnsiTheme="minorHAnsi" w:cstheme="minorHAnsi"/>
        </w:rPr>
        <w:t>Analyzed the requireme</w:t>
      </w:r>
      <w:r w:rsidRPr="00921109">
        <w:rPr>
          <w:rFonts w:asciiTheme="minorHAnsi" w:eastAsia="Cambria" w:hAnsiTheme="minorHAnsi" w:cstheme="minorHAnsi"/>
        </w:rPr>
        <w:t xml:space="preserve">nts and performed </w:t>
      </w:r>
      <w:r w:rsidRPr="00921109">
        <w:rPr>
          <w:rFonts w:asciiTheme="minorHAnsi" w:eastAsia="Cambria" w:hAnsiTheme="minorHAnsi" w:cstheme="minorHAnsi"/>
          <w:b/>
        </w:rPr>
        <w:t>Impact Analysis</w:t>
      </w:r>
      <w:r w:rsidRPr="00921109">
        <w:rPr>
          <w:rFonts w:asciiTheme="minorHAnsi" w:eastAsia="Cambria" w:hAnsiTheme="minorHAnsi" w:cstheme="minorHAnsi"/>
        </w:rPr>
        <w:t xml:space="preserve"> based on the requirements</w:t>
      </w:r>
    </w:p>
    <w:p w:rsidR="0015287F" w:rsidRPr="00921109" w:rsidRDefault="00BC6D92" w:rsidP="0015287F">
      <w:pPr>
        <w:numPr>
          <w:ilvl w:val="0"/>
          <w:numId w:val="14"/>
        </w:numPr>
        <w:tabs>
          <w:tab w:val="left" w:pos="720"/>
        </w:tabs>
        <w:suppressAutoHyphens w:val="0"/>
        <w:spacing w:after="0"/>
        <w:ind w:left="720" w:hanging="360"/>
        <w:jc w:val="both"/>
        <w:rPr>
          <w:rFonts w:asciiTheme="minorHAnsi" w:eastAsia="Cambria" w:hAnsiTheme="minorHAnsi" w:cstheme="minorHAnsi"/>
        </w:rPr>
      </w:pPr>
      <w:proofErr w:type="gramStart"/>
      <w:r w:rsidRPr="00921109">
        <w:rPr>
          <w:rFonts w:asciiTheme="minorHAnsi" w:eastAsia="Cambria" w:hAnsiTheme="minorHAnsi" w:cstheme="minorHAnsi"/>
        </w:rPr>
        <w:t>summarizing</w:t>
      </w:r>
      <w:proofErr w:type="gramEnd"/>
      <w:r w:rsidRPr="00921109">
        <w:rPr>
          <w:rFonts w:asciiTheme="minorHAnsi" w:eastAsia="Cambria" w:hAnsiTheme="minorHAnsi" w:cstheme="minorHAnsi"/>
        </w:rPr>
        <w:t xml:space="preserve"> complex datasets and data driven products to drive strategic decision making.</w:t>
      </w:r>
    </w:p>
    <w:p w:rsidR="0015287F" w:rsidRPr="00921109" w:rsidRDefault="00BC6D92" w:rsidP="0015287F">
      <w:pPr>
        <w:numPr>
          <w:ilvl w:val="0"/>
          <w:numId w:val="14"/>
        </w:numPr>
        <w:tabs>
          <w:tab w:val="left" w:pos="720"/>
        </w:tabs>
        <w:suppressAutoHyphens w:val="0"/>
        <w:spacing w:after="0"/>
        <w:ind w:left="720" w:hanging="360"/>
        <w:jc w:val="both"/>
        <w:rPr>
          <w:rFonts w:asciiTheme="minorHAnsi" w:eastAsia="Cambria" w:hAnsiTheme="minorHAnsi" w:cstheme="minorHAnsi"/>
        </w:rPr>
      </w:pPr>
      <w:r w:rsidRPr="00921109">
        <w:rPr>
          <w:rFonts w:asciiTheme="minorHAnsi" w:eastAsia="Cambria" w:hAnsiTheme="minorHAnsi" w:cstheme="minorHAnsi"/>
        </w:rPr>
        <w:t>Involved in applying</w:t>
      </w:r>
      <w:r w:rsidRPr="00921109">
        <w:rPr>
          <w:rFonts w:asciiTheme="minorHAnsi" w:eastAsia="Cambria" w:hAnsiTheme="minorHAnsi" w:cstheme="minorHAnsi"/>
        </w:rPr>
        <w:t xml:space="preserve"> transformation with </w:t>
      </w:r>
      <w:r w:rsidRPr="00921109">
        <w:rPr>
          <w:rFonts w:asciiTheme="minorHAnsi" w:eastAsia="Cambria" w:hAnsiTheme="minorHAnsi" w:cstheme="minorHAnsi"/>
          <w:b/>
        </w:rPr>
        <w:t>SQL</w:t>
      </w:r>
      <w:r w:rsidRPr="00921109">
        <w:rPr>
          <w:rFonts w:asciiTheme="minorHAnsi" w:eastAsia="Cambria" w:hAnsiTheme="minorHAnsi" w:cstheme="minorHAnsi"/>
        </w:rPr>
        <w:t xml:space="preserve"> based</w:t>
      </w:r>
      <w:r w:rsidRPr="00921109">
        <w:rPr>
          <w:rFonts w:asciiTheme="minorHAnsi" w:eastAsia="Cambria" w:hAnsiTheme="minorHAnsi" w:cstheme="minorHAnsi"/>
        </w:rPr>
        <w:t xml:space="preserve"> on business Logic in </w:t>
      </w:r>
      <w:r w:rsidRPr="00921109">
        <w:rPr>
          <w:rFonts w:asciiTheme="minorHAnsi" w:eastAsia="Cambria" w:hAnsiTheme="minorHAnsi" w:cstheme="minorHAnsi"/>
        </w:rPr>
        <w:t>the Mapping</w:t>
      </w:r>
      <w:r w:rsidRPr="00921109">
        <w:rPr>
          <w:rFonts w:asciiTheme="minorHAnsi" w:eastAsia="Cambria" w:hAnsiTheme="minorHAnsi" w:cstheme="minorHAnsi"/>
        </w:rPr>
        <w:t xml:space="preserve"> data.  </w:t>
      </w:r>
    </w:p>
    <w:p w:rsidR="0015287F" w:rsidRPr="00921109" w:rsidRDefault="00BC6D92" w:rsidP="0015287F">
      <w:pPr>
        <w:numPr>
          <w:ilvl w:val="0"/>
          <w:numId w:val="14"/>
        </w:numPr>
        <w:tabs>
          <w:tab w:val="left" w:pos="720"/>
        </w:tabs>
        <w:suppressAutoHyphens w:val="0"/>
        <w:spacing w:after="0"/>
        <w:ind w:left="720" w:hanging="360"/>
        <w:jc w:val="both"/>
        <w:rPr>
          <w:rFonts w:asciiTheme="minorHAnsi" w:eastAsia="Cambria" w:hAnsiTheme="minorHAnsi" w:cstheme="minorHAnsi"/>
        </w:rPr>
      </w:pPr>
      <w:r w:rsidRPr="00921109">
        <w:rPr>
          <w:rFonts w:asciiTheme="minorHAnsi" w:eastAsia="Cambria" w:hAnsiTheme="minorHAnsi" w:cstheme="minorHAnsi"/>
        </w:rPr>
        <w:t xml:space="preserve">Involved in modifying existing Procedures and </w:t>
      </w:r>
      <w:r w:rsidRPr="00921109">
        <w:rPr>
          <w:rFonts w:asciiTheme="minorHAnsi" w:eastAsia="Cambria" w:hAnsiTheme="minorHAnsi" w:cstheme="minorHAnsi"/>
          <w:b/>
        </w:rPr>
        <w:t>ETL</w:t>
      </w:r>
      <w:r w:rsidRPr="00921109">
        <w:rPr>
          <w:rFonts w:asciiTheme="minorHAnsi" w:eastAsia="Cambria" w:hAnsiTheme="minorHAnsi" w:cstheme="minorHAnsi"/>
          <w:b/>
        </w:rPr>
        <w:t xml:space="preserve"> workflows</w:t>
      </w:r>
      <w:r w:rsidRPr="00921109">
        <w:rPr>
          <w:rFonts w:asciiTheme="minorHAnsi" w:eastAsia="Cambria" w:hAnsiTheme="minorHAnsi" w:cstheme="minorHAnsi"/>
        </w:rPr>
        <w:t xml:space="preserve"> accordi</w:t>
      </w:r>
      <w:r w:rsidRPr="00921109">
        <w:rPr>
          <w:rFonts w:asciiTheme="minorHAnsi" w:eastAsia="Cambria" w:hAnsiTheme="minorHAnsi" w:cstheme="minorHAnsi"/>
        </w:rPr>
        <w:t>ng to the new business needs.</w:t>
      </w:r>
    </w:p>
    <w:p w:rsidR="0015287F" w:rsidRPr="00921109" w:rsidRDefault="00BC6D92" w:rsidP="0015287F">
      <w:pPr>
        <w:numPr>
          <w:ilvl w:val="0"/>
          <w:numId w:val="14"/>
        </w:numPr>
        <w:tabs>
          <w:tab w:val="left" w:pos="720"/>
        </w:tabs>
        <w:suppressAutoHyphens w:val="0"/>
        <w:spacing w:after="0"/>
        <w:ind w:left="720" w:hanging="360"/>
        <w:jc w:val="both"/>
        <w:rPr>
          <w:rFonts w:asciiTheme="minorHAnsi" w:eastAsia="Cambria" w:hAnsiTheme="minorHAnsi" w:cstheme="minorHAnsi"/>
        </w:rPr>
      </w:pPr>
      <w:r w:rsidRPr="00921109">
        <w:rPr>
          <w:rFonts w:asciiTheme="minorHAnsi" w:eastAsia="Cambria" w:hAnsiTheme="minorHAnsi" w:cstheme="minorHAnsi"/>
        </w:rPr>
        <w:t xml:space="preserve">Taken responsibility  in Peer review of </w:t>
      </w:r>
      <w:r w:rsidRPr="00921109">
        <w:rPr>
          <w:rFonts w:asciiTheme="minorHAnsi" w:eastAsia="Cambria" w:hAnsiTheme="minorHAnsi" w:cstheme="minorHAnsi"/>
          <w:b/>
        </w:rPr>
        <w:t xml:space="preserve">SQL and excel </w:t>
      </w:r>
      <w:r w:rsidRPr="00921109">
        <w:rPr>
          <w:rFonts w:asciiTheme="minorHAnsi" w:eastAsia="Cambria" w:hAnsiTheme="minorHAnsi" w:cstheme="minorHAnsi"/>
        </w:rPr>
        <w:t xml:space="preserve">workflows </w:t>
      </w:r>
    </w:p>
    <w:p w:rsidR="0015287F" w:rsidRPr="00921109" w:rsidRDefault="00BC6D92" w:rsidP="0015287F">
      <w:pPr>
        <w:numPr>
          <w:ilvl w:val="0"/>
          <w:numId w:val="14"/>
        </w:numPr>
        <w:tabs>
          <w:tab w:val="left" w:pos="720"/>
        </w:tabs>
        <w:suppressAutoHyphens w:val="0"/>
        <w:spacing w:after="0"/>
        <w:ind w:left="720" w:hanging="360"/>
        <w:jc w:val="both"/>
        <w:rPr>
          <w:rFonts w:asciiTheme="minorHAnsi" w:eastAsia="Cambria" w:hAnsiTheme="minorHAnsi" w:cstheme="minorHAnsi"/>
        </w:rPr>
      </w:pPr>
      <w:r w:rsidRPr="00921109">
        <w:rPr>
          <w:rFonts w:asciiTheme="minorHAnsi" w:eastAsia="Cambria" w:hAnsiTheme="minorHAnsi" w:cstheme="minorHAnsi"/>
        </w:rPr>
        <w:t>Worked in QA team during testing and defects fixes.</w:t>
      </w:r>
    </w:p>
    <w:p w:rsidR="0015287F" w:rsidRPr="00921109" w:rsidRDefault="0015287F" w:rsidP="0015287F">
      <w:pPr>
        <w:spacing w:after="0"/>
        <w:ind w:left="360"/>
        <w:rPr>
          <w:rFonts w:asciiTheme="minorHAnsi" w:eastAsia="Cambria" w:hAnsiTheme="minorHAnsi" w:cstheme="minorHAnsi"/>
          <w:b/>
        </w:rPr>
      </w:pPr>
    </w:p>
    <w:p w:rsidR="00A555AA" w:rsidRPr="00921109" w:rsidRDefault="00A555AA" w:rsidP="00430A50">
      <w:pPr>
        <w:pStyle w:val="ListParagraph"/>
        <w:suppressAutoHyphens w:val="0"/>
        <w:spacing w:after="0"/>
        <w:ind w:left="0"/>
        <w:contextualSpacing/>
        <w:jc w:val="both"/>
        <w:rPr>
          <w:rFonts w:asciiTheme="minorHAnsi" w:eastAsia="Times New Roman" w:hAnsiTheme="minorHAnsi" w:cstheme="minorHAnsi"/>
          <w:spacing w:val="-3"/>
        </w:rPr>
      </w:pPr>
    </w:p>
    <w:p w:rsidR="003B69B0" w:rsidRPr="00921109" w:rsidRDefault="00BC6D92" w:rsidP="00430A50">
      <w:pPr>
        <w:shd w:val="clear" w:color="auto" w:fill="BFBFBF"/>
        <w:spacing w:after="0"/>
        <w:rPr>
          <w:rFonts w:asciiTheme="minorHAnsi" w:hAnsiTheme="minorHAnsi" w:cstheme="minorHAnsi"/>
          <w:b/>
        </w:rPr>
      </w:pPr>
      <w:r w:rsidRPr="00921109">
        <w:rPr>
          <w:rFonts w:asciiTheme="minorHAnsi" w:hAnsiTheme="minorHAnsi" w:cstheme="minorHAnsi"/>
          <w:b/>
        </w:rPr>
        <w:t>WORK EXPERIENCE</w:t>
      </w:r>
    </w:p>
    <w:p w:rsidR="003B69B0" w:rsidRPr="00921109" w:rsidRDefault="003B69B0" w:rsidP="00430A50">
      <w:pPr>
        <w:pStyle w:val="ListParagraph"/>
        <w:widowControl w:val="0"/>
        <w:spacing w:after="0"/>
        <w:ind w:left="634" w:right="86"/>
        <w:rPr>
          <w:rFonts w:asciiTheme="minorHAnsi" w:hAnsiTheme="minorHAnsi" w:cstheme="minorHAnsi"/>
          <w:bCs/>
        </w:rPr>
      </w:pPr>
    </w:p>
    <w:p w:rsidR="003B69B0" w:rsidRPr="00921109" w:rsidRDefault="00BC6D92" w:rsidP="00430A50">
      <w:pPr>
        <w:pStyle w:val="ListParagraph"/>
        <w:widowControl w:val="0"/>
        <w:numPr>
          <w:ilvl w:val="0"/>
          <w:numId w:val="5"/>
        </w:numPr>
        <w:spacing w:after="0"/>
        <w:ind w:left="634" w:right="86"/>
        <w:rPr>
          <w:rFonts w:asciiTheme="minorHAnsi" w:hAnsiTheme="minorHAnsi" w:cstheme="minorHAnsi"/>
          <w:bCs/>
        </w:rPr>
      </w:pPr>
      <w:r w:rsidRPr="00921109">
        <w:rPr>
          <w:rFonts w:asciiTheme="minorHAnsi" w:hAnsiTheme="minorHAnsi" w:cstheme="minorHAnsi"/>
          <w:bCs/>
        </w:rPr>
        <w:lastRenderedPageBreak/>
        <w:t>Cyient Limited</w:t>
      </w:r>
      <w:r w:rsidR="00336C00" w:rsidRPr="00921109">
        <w:rPr>
          <w:rFonts w:asciiTheme="minorHAnsi" w:hAnsiTheme="minorHAnsi" w:cstheme="minorHAnsi"/>
          <w:bCs/>
        </w:rPr>
        <w:t xml:space="preserve">       </w:t>
      </w:r>
      <w:r w:rsidR="0053084E" w:rsidRPr="00921109">
        <w:rPr>
          <w:rFonts w:asciiTheme="minorHAnsi" w:hAnsiTheme="minorHAnsi" w:cstheme="minorHAnsi"/>
          <w:bCs/>
        </w:rPr>
        <w:t xml:space="preserve"> </w:t>
      </w:r>
      <w:r w:rsidR="00336C00" w:rsidRPr="00921109">
        <w:rPr>
          <w:rFonts w:asciiTheme="minorHAnsi" w:hAnsiTheme="minorHAnsi" w:cstheme="minorHAnsi"/>
          <w:bCs/>
        </w:rPr>
        <w:t xml:space="preserve">:    </w:t>
      </w:r>
      <w:r w:rsidRPr="00921109">
        <w:rPr>
          <w:rFonts w:asciiTheme="minorHAnsi" w:hAnsiTheme="minorHAnsi" w:cstheme="minorHAnsi"/>
          <w:bCs/>
        </w:rPr>
        <w:t>April 2017</w:t>
      </w:r>
      <w:r w:rsidR="00336C00" w:rsidRPr="00921109">
        <w:rPr>
          <w:rFonts w:asciiTheme="minorHAnsi" w:hAnsiTheme="minorHAnsi" w:cstheme="minorHAnsi"/>
          <w:bCs/>
        </w:rPr>
        <w:t xml:space="preserve"> -</w:t>
      </w:r>
      <w:r w:rsidRPr="00921109">
        <w:rPr>
          <w:rFonts w:asciiTheme="minorHAnsi" w:hAnsiTheme="minorHAnsi" w:cstheme="minorHAnsi"/>
          <w:bCs/>
        </w:rPr>
        <w:t xml:space="preserve"> Oct 2019</w:t>
      </w:r>
    </w:p>
    <w:p w:rsidR="0053084E" w:rsidRPr="00921109" w:rsidRDefault="00BC6D92" w:rsidP="00430A50">
      <w:pPr>
        <w:pStyle w:val="ListParagraph"/>
        <w:widowControl w:val="0"/>
        <w:numPr>
          <w:ilvl w:val="0"/>
          <w:numId w:val="5"/>
        </w:numPr>
        <w:spacing w:after="0"/>
        <w:ind w:left="634" w:right="86"/>
        <w:rPr>
          <w:rFonts w:asciiTheme="minorHAnsi" w:hAnsiTheme="minorHAnsi" w:cstheme="minorHAnsi"/>
          <w:bCs/>
        </w:rPr>
      </w:pPr>
      <w:r w:rsidRPr="00921109">
        <w:rPr>
          <w:rFonts w:asciiTheme="minorHAnsi" w:hAnsiTheme="minorHAnsi" w:cstheme="minorHAnsi"/>
          <w:bCs/>
        </w:rPr>
        <w:t>RMSI Pvt Limited</w:t>
      </w:r>
      <w:r w:rsidR="00336C00" w:rsidRPr="00921109">
        <w:rPr>
          <w:rFonts w:asciiTheme="minorHAnsi" w:hAnsiTheme="minorHAnsi" w:cstheme="minorHAnsi"/>
          <w:bCs/>
        </w:rPr>
        <w:t xml:space="preserve">   : </w:t>
      </w:r>
      <w:r w:rsidRPr="00921109">
        <w:rPr>
          <w:rFonts w:asciiTheme="minorHAnsi" w:hAnsiTheme="minorHAnsi" w:cstheme="minorHAnsi"/>
          <w:bCs/>
        </w:rPr>
        <w:t xml:space="preserve"> </w:t>
      </w:r>
      <w:r w:rsidR="00336C00" w:rsidRPr="00921109">
        <w:rPr>
          <w:rFonts w:asciiTheme="minorHAnsi" w:hAnsiTheme="minorHAnsi" w:cstheme="minorHAnsi"/>
          <w:bCs/>
        </w:rPr>
        <w:t xml:space="preserve">  </w:t>
      </w:r>
      <w:r w:rsidRPr="00921109">
        <w:rPr>
          <w:rFonts w:asciiTheme="minorHAnsi" w:hAnsiTheme="minorHAnsi" w:cstheme="minorHAnsi"/>
          <w:bCs/>
        </w:rPr>
        <w:t>September 2020</w:t>
      </w:r>
      <w:r w:rsidR="00E07160" w:rsidRPr="00921109">
        <w:rPr>
          <w:rFonts w:asciiTheme="minorHAnsi" w:hAnsiTheme="minorHAnsi" w:cstheme="minorHAnsi"/>
          <w:bCs/>
        </w:rPr>
        <w:t xml:space="preserve"> </w:t>
      </w:r>
      <w:r w:rsidRPr="00921109">
        <w:rPr>
          <w:rFonts w:asciiTheme="minorHAnsi" w:hAnsiTheme="minorHAnsi" w:cstheme="minorHAnsi"/>
          <w:bCs/>
        </w:rPr>
        <w:t>-</w:t>
      </w:r>
      <w:r w:rsidR="00E07160" w:rsidRPr="00921109">
        <w:rPr>
          <w:rFonts w:asciiTheme="minorHAnsi" w:hAnsiTheme="minorHAnsi" w:cstheme="minorHAnsi"/>
          <w:bCs/>
        </w:rPr>
        <w:t xml:space="preserve"> </w:t>
      </w:r>
      <w:r w:rsidRPr="00921109">
        <w:rPr>
          <w:rFonts w:asciiTheme="minorHAnsi" w:hAnsiTheme="minorHAnsi" w:cstheme="minorHAnsi"/>
          <w:bCs/>
        </w:rPr>
        <w:t>January 2022</w:t>
      </w:r>
    </w:p>
    <w:p w:rsidR="005A08EC" w:rsidRPr="00921109" w:rsidRDefault="00BC6D92" w:rsidP="00430A50">
      <w:pPr>
        <w:pStyle w:val="ListParagraph"/>
        <w:widowControl w:val="0"/>
        <w:numPr>
          <w:ilvl w:val="0"/>
          <w:numId w:val="5"/>
        </w:numPr>
        <w:spacing w:after="0"/>
        <w:ind w:left="634" w:right="86"/>
        <w:rPr>
          <w:rFonts w:asciiTheme="minorHAnsi" w:hAnsiTheme="minorHAnsi" w:cstheme="minorHAnsi"/>
          <w:bCs/>
        </w:rPr>
      </w:pPr>
      <w:r w:rsidRPr="00921109">
        <w:rPr>
          <w:rFonts w:asciiTheme="minorHAnsi" w:hAnsiTheme="minorHAnsi" w:cstheme="minorHAnsi"/>
          <w:bCs/>
        </w:rPr>
        <w:t xml:space="preserve">Cyient Limited </w:t>
      </w:r>
      <w:r w:rsidR="00336C00" w:rsidRPr="00921109">
        <w:rPr>
          <w:rFonts w:asciiTheme="minorHAnsi" w:hAnsiTheme="minorHAnsi" w:cstheme="minorHAnsi"/>
          <w:bCs/>
        </w:rPr>
        <w:t xml:space="preserve">       :</w:t>
      </w:r>
      <w:r w:rsidRPr="00921109">
        <w:rPr>
          <w:rFonts w:asciiTheme="minorHAnsi" w:hAnsiTheme="minorHAnsi" w:cstheme="minorHAnsi"/>
          <w:bCs/>
        </w:rPr>
        <w:t xml:space="preserve"> </w:t>
      </w:r>
      <w:r w:rsidR="00336C00" w:rsidRPr="00921109">
        <w:rPr>
          <w:rFonts w:asciiTheme="minorHAnsi" w:hAnsiTheme="minorHAnsi" w:cstheme="minorHAnsi"/>
          <w:bCs/>
        </w:rPr>
        <w:t xml:space="preserve">   </w:t>
      </w:r>
      <w:r w:rsidRPr="00921109">
        <w:rPr>
          <w:rFonts w:asciiTheme="minorHAnsi" w:hAnsiTheme="minorHAnsi" w:cstheme="minorHAnsi"/>
          <w:bCs/>
        </w:rPr>
        <w:t xml:space="preserve">January 2022 </w:t>
      </w:r>
      <w:r w:rsidR="00921109" w:rsidRPr="00921109">
        <w:rPr>
          <w:rFonts w:asciiTheme="minorHAnsi" w:hAnsiTheme="minorHAnsi" w:cstheme="minorHAnsi"/>
          <w:bCs/>
        </w:rPr>
        <w:t>– Dec 5</w:t>
      </w:r>
      <w:r w:rsidR="00921109" w:rsidRPr="00921109">
        <w:rPr>
          <w:rFonts w:asciiTheme="minorHAnsi" w:hAnsiTheme="minorHAnsi" w:cstheme="minorHAnsi"/>
          <w:bCs/>
          <w:vertAlign w:val="superscript"/>
        </w:rPr>
        <w:t>th</w:t>
      </w:r>
      <w:r w:rsidR="00921109" w:rsidRPr="00921109">
        <w:rPr>
          <w:rFonts w:asciiTheme="minorHAnsi" w:hAnsiTheme="minorHAnsi" w:cstheme="minorHAnsi"/>
          <w:bCs/>
        </w:rPr>
        <w:t xml:space="preserve"> 2022</w:t>
      </w:r>
    </w:p>
    <w:p w:rsidR="003B69B0" w:rsidRPr="00921109" w:rsidRDefault="003B69B0" w:rsidP="00430A50">
      <w:pPr>
        <w:pStyle w:val="ListParagraph"/>
        <w:suppressAutoHyphens w:val="0"/>
        <w:spacing w:after="0"/>
        <w:ind w:left="0"/>
        <w:contextualSpacing/>
        <w:jc w:val="both"/>
        <w:rPr>
          <w:rFonts w:asciiTheme="minorHAnsi" w:eastAsia="Times New Roman" w:hAnsiTheme="minorHAnsi" w:cstheme="minorHAnsi"/>
          <w:spacing w:val="-3"/>
        </w:rPr>
      </w:pPr>
    </w:p>
    <w:p w:rsidR="001714D8" w:rsidRPr="00921109" w:rsidRDefault="001714D8" w:rsidP="00430A50">
      <w:pPr>
        <w:pStyle w:val="ListParagraph"/>
        <w:suppressAutoHyphens w:val="0"/>
        <w:spacing w:after="0"/>
        <w:ind w:left="0"/>
        <w:contextualSpacing/>
        <w:jc w:val="both"/>
        <w:rPr>
          <w:rFonts w:asciiTheme="minorHAnsi" w:eastAsia="Times New Roman" w:hAnsiTheme="minorHAnsi" w:cstheme="minorHAnsi"/>
          <w:spacing w:val="-3"/>
        </w:rPr>
      </w:pPr>
    </w:p>
    <w:p w:rsidR="001714D8" w:rsidRPr="00921109" w:rsidRDefault="00BC6D92" w:rsidP="00430A50">
      <w:pPr>
        <w:shd w:val="clear" w:color="auto" w:fill="BFBFBF"/>
        <w:spacing w:after="0"/>
        <w:rPr>
          <w:rFonts w:asciiTheme="minorHAnsi" w:hAnsiTheme="minorHAnsi" w:cstheme="minorHAnsi"/>
          <w:b/>
        </w:rPr>
      </w:pPr>
      <w:r w:rsidRPr="00921109">
        <w:rPr>
          <w:rFonts w:asciiTheme="minorHAnsi" w:hAnsiTheme="minorHAnsi" w:cstheme="minorHAnsi"/>
          <w:b/>
        </w:rPr>
        <w:t>EDUCATION</w:t>
      </w:r>
    </w:p>
    <w:p w:rsidR="001714D8" w:rsidRPr="00921109" w:rsidRDefault="001714D8" w:rsidP="00430A50">
      <w:pPr>
        <w:spacing w:after="0"/>
        <w:rPr>
          <w:rFonts w:asciiTheme="minorHAnsi" w:hAnsiTheme="minorHAnsi" w:cstheme="minorHAnsi"/>
        </w:rPr>
      </w:pPr>
    </w:p>
    <w:tbl>
      <w:tblPr>
        <w:tblW w:w="9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94"/>
        <w:gridCol w:w="2520"/>
        <w:gridCol w:w="2520"/>
        <w:gridCol w:w="2268"/>
      </w:tblGrid>
      <w:tr w:rsidR="006D691B" w:rsidRPr="00921109" w:rsidTr="00E07160">
        <w:tc>
          <w:tcPr>
            <w:tcW w:w="2394" w:type="dxa"/>
            <w:shd w:val="clear" w:color="000000" w:fill="D9D9D9"/>
          </w:tcPr>
          <w:p w:rsidR="00E07160" w:rsidRPr="00921109" w:rsidRDefault="00BC6D92" w:rsidP="0000715C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921109">
              <w:rPr>
                <w:rFonts w:asciiTheme="minorHAnsi" w:hAnsiTheme="minorHAnsi" w:cstheme="minorHAnsi"/>
              </w:rPr>
              <w:t xml:space="preserve"> </w:t>
            </w:r>
            <w:r w:rsidRPr="00921109">
              <w:rPr>
                <w:rFonts w:asciiTheme="minorHAnsi" w:hAnsiTheme="minorHAnsi" w:cstheme="minorHAnsi"/>
              </w:rPr>
              <w:t> </w:t>
            </w:r>
            <w:r w:rsidRPr="00921109">
              <w:rPr>
                <w:rFonts w:asciiTheme="minorHAnsi" w:hAnsiTheme="minorHAnsi" w:cstheme="minorHAnsi"/>
                <w:b/>
              </w:rPr>
              <w:t>Degree/Certificate </w:t>
            </w:r>
          </w:p>
        </w:tc>
        <w:tc>
          <w:tcPr>
            <w:tcW w:w="2520" w:type="dxa"/>
            <w:shd w:val="clear" w:color="000000" w:fill="D9D9D9"/>
          </w:tcPr>
          <w:p w:rsidR="00E07160" w:rsidRPr="00921109" w:rsidRDefault="00BC6D92" w:rsidP="00E07160">
            <w:pPr>
              <w:tabs>
                <w:tab w:val="left" w:pos="0"/>
              </w:tabs>
              <w:ind w:firstLine="720"/>
              <w:jc w:val="both"/>
              <w:rPr>
                <w:rFonts w:asciiTheme="minorHAnsi" w:hAnsiTheme="minorHAnsi" w:cstheme="minorHAnsi"/>
                <w:b/>
              </w:rPr>
            </w:pPr>
            <w:r w:rsidRPr="00921109">
              <w:rPr>
                <w:rFonts w:asciiTheme="minorHAnsi" w:hAnsiTheme="minorHAnsi" w:cstheme="minorHAnsi"/>
                <w:b/>
              </w:rPr>
              <w:t>Year</w:t>
            </w:r>
          </w:p>
        </w:tc>
        <w:tc>
          <w:tcPr>
            <w:tcW w:w="2520" w:type="dxa"/>
            <w:shd w:val="clear" w:color="000000" w:fill="D9D9D9"/>
          </w:tcPr>
          <w:p w:rsidR="00E07160" w:rsidRPr="00921109" w:rsidRDefault="00BC6D92" w:rsidP="00E07160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21109">
              <w:rPr>
                <w:rFonts w:asciiTheme="minorHAnsi" w:hAnsiTheme="minorHAnsi" w:cstheme="minorHAnsi"/>
                <w:b/>
              </w:rPr>
              <w:t>Institute/School</w:t>
            </w:r>
          </w:p>
        </w:tc>
        <w:tc>
          <w:tcPr>
            <w:tcW w:w="2268" w:type="dxa"/>
            <w:shd w:val="clear" w:color="000000" w:fill="D9D9D9"/>
          </w:tcPr>
          <w:p w:rsidR="00E07160" w:rsidRPr="00921109" w:rsidRDefault="00BC6D92" w:rsidP="0000715C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921109">
              <w:rPr>
                <w:rFonts w:asciiTheme="minorHAnsi" w:hAnsiTheme="minorHAnsi" w:cstheme="minorHAnsi"/>
              </w:rPr>
              <w:t> </w:t>
            </w:r>
            <w:r w:rsidRPr="00921109">
              <w:rPr>
                <w:rFonts w:asciiTheme="minorHAnsi" w:hAnsiTheme="minorHAnsi" w:cstheme="minorHAnsi"/>
              </w:rPr>
              <w:t xml:space="preserve">         </w:t>
            </w:r>
            <w:r w:rsidRPr="00921109">
              <w:rPr>
                <w:rFonts w:asciiTheme="minorHAnsi" w:hAnsiTheme="minorHAnsi" w:cstheme="minorHAnsi"/>
                <w:b/>
              </w:rPr>
              <w:t>Aggregate</w:t>
            </w:r>
          </w:p>
        </w:tc>
      </w:tr>
      <w:tr w:rsidR="006D691B" w:rsidRPr="00921109" w:rsidTr="00E07160">
        <w:trPr>
          <w:trHeight w:val="950"/>
        </w:trPr>
        <w:tc>
          <w:tcPr>
            <w:tcW w:w="2394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B-Tech in Mechanical Engineering</w:t>
            </w:r>
          </w:p>
        </w:tc>
        <w:tc>
          <w:tcPr>
            <w:tcW w:w="2520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2012 - 2016</w:t>
            </w:r>
          </w:p>
        </w:tc>
        <w:tc>
          <w:tcPr>
            <w:tcW w:w="2520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Anurag College of Engineering</w:t>
            </w:r>
          </w:p>
        </w:tc>
        <w:tc>
          <w:tcPr>
            <w:tcW w:w="2268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jc w:val="center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61%</w:t>
            </w:r>
          </w:p>
        </w:tc>
      </w:tr>
      <w:tr w:rsidR="006D691B" w:rsidRPr="00921109" w:rsidTr="00E07160">
        <w:tc>
          <w:tcPr>
            <w:tcW w:w="2394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jc w:val="both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Board of Intermediate</w:t>
            </w:r>
          </w:p>
        </w:tc>
        <w:tc>
          <w:tcPr>
            <w:tcW w:w="2520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2010 - 2012</w:t>
            </w:r>
          </w:p>
        </w:tc>
        <w:tc>
          <w:tcPr>
            <w:tcW w:w="2520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Vikas Junior College</w:t>
            </w:r>
          </w:p>
        </w:tc>
        <w:tc>
          <w:tcPr>
            <w:tcW w:w="2268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jc w:val="center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55.6%</w:t>
            </w:r>
          </w:p>
        </w:tc>
      </w:tr>
      <w:tr w:rsidR="006D691B" w:rsidRPr="00921109" w:rsidTr="00E07160">
        <w:tc>
          <w:tcPr>
            <w:tcW w:w="2394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jc w:val="both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SSC</w:t>
            </w:r>
          </w:p>
        </w:tc>
        <w:tc>
          <w:tcPr>
            <w:tcW w:w="2520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jc w:val="both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2010</w:t>
            </w:r>
          </w:p>
        </w:tc>
        <w:tc>
          <w:tcPr>
            <w:tcW w:w="2520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jc w:val="both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Holy Mother High School</w:t>
            </w:r>
          </w:p>
        </w:tc>
        <w:tc>
          <w:tcPr>
            <w:tcW w:w="2268" w:type="dxa"/>
            <w:shd w:val="clear" w:color="000000" w:fill="FFFFFF"/>
          </w:tcPr>
          <w:p w:rsidR="00E07160" w:rsidRPr="00921109" w:rsidRDefault="00BC6D92" w:rsidP="0000715C">
            <w:pPr>
              <w:tabs>
                <w:tab w:val="left" w:pos="0"/>
              </w:tabs>
              <w:spacing w:before="240"/>
              <w:jc w:val="center"/>
              <w:rPr>
                <w:rFonts w:asciiTheme="minorHAnsi" w:hAnsiTheme="minorHAnsi" w:cstheme="minorHAnsi"/>
              </w:rPr>
            </w:pPr>
            <w:r w:rsidRPr="00921109">
              <w:rPr>
                <w:rFonts w:asciiTheme="minorHAnsi" w:hAnsiTheme="minorHAnsi" w:cstheme="minorHAnsi"/>
              </w:rPr>
              <w:t>69.7%</w:t>
            </w:r>
          </w:p>
        </w:tc>
      </w:tr>
    </w:tbl>
    <w:p w:rsidR="001714D8" w:rsidRPr="00921109" w:rsidRDefault="001714D8" w:rsidP="00430A50">
      <w:pPr>
        <w:rPr>
          <w:rFonts w:asciiTheme="minorHAnsi" w:hAnsiTheme="minorHAnsi" w:cstheme="minorHAnsi"/>
        </w:rPr>
      </w:pPr>
    </w:p>
    <w:p w:rsidR="001714D8" w:rsidRPr="00921109" w:rsidRDefault="001714D8" w:rsidP="00430A50">
      <w:pPr>
        <w:rPr>
          <w:rFonts w:asciiTheme="minorHAnsi" w:hAnsiTheme="minorHAnsi" w:cstheme="minorHAnsi"/>
        </w:rPr>
      </w:pPr>
    </w:p>
    <w:p w:rsidR="004366B7" w:rsidRPr="00921109" w:rsidRDefault="00BC6D92" w:rsidP="00430A50">
      <w:pPr>
        <w:rPr>
          <w:rFonts w:asciiTheme="minorHAnsi" w:hAnsiTheme="minorHAnsi" w:cstheme="minorHAnsi"/>
        </w:rPr>
      </w:pPr>
      <w:r w:rsidRPr="00921109"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pt;height:1pt;z-index:251658240">
            <v:imagedata r:id="rId11"/>
          </v:shape>
        </w:pict>
      </w:r>
    </w:p>
    <w:sectPr w:rsidR="004366B7" w:rsidRPr="00921109" w:rsidSect="00832C31">
      <w:pgSz w:w="11905" w:h="16837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D92" w:rsidRDefault="00BC6D92">
      <w:pPr>
        <w:spacing w:after="0" w:line="240" w:lineRule="auto"/>
      </w:pPr>
      <w:r>
        <w:separator/>
      </w:r>
    </w:p>
  </w:endnote>
  <w:endnote w:type="continuationSeparator" w:id="0">
    <w:p w:rsidR="00BC6D92" w:rsidRDefault="00BC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dvance">
    <w:altName w:val="Arial Narrow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D92" w:rsidRDefault="00BC6D92">
      <w:pPr>
        <w:spacing w:after="0" w:line="240" w:lineRule="auto"/>
      </w:pPr>
      <w:r>
        <w:separator/>
      </w:r>
    </w:p>
  </w:footnote>
  <w:footnote w:type="continuationSeparator" w:id="0">
    <w:p w:rsidR="00BC6D92" w:rsidRDefault="00BC6D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3"/>
    <w:lvl w:ilvl="0">
      <w:start w:val="1"/>
      <w:numFmt w:val="bullet"/>
      <w:pStyle w:val="NormalAdvan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30"/>
    <w:lvl w:ilvl="0">
      <w:start w:val="1"/>
      <w:numFmt w:val="bullet"/>
      <w:pStyle w:val="AbinTab1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9">
    <w:nsid w:val="088D4003"/>
    <w:multiLevelType w:val="multilevel"/>
    <w:tmpl w:val="D548BA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ADD6216"/>
    <w:multiLevelType w:val="hybridMultilevel"/>
    <w:tmpl w:val="BCD6FB3A"/>
    <w:lvl w:ilvl="0" w:tplc="7A1E5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7"/>
        <w:szCs w:val="17"/>
      </w:rPr>
    </w:lvl>
    <w:lvl w:ilvl="1" w:tplc="F91A0C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67CDB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060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F6D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96F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2D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8A4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FE5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166C5B"/>
    <w:multiLevelType w:val="multilevel"/>
    <w:tmpl w:val="4CC6A7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16507E"/>
    <w:multiLevelType w:val="hybridMultilevel"/>
    <w:tmpl w:val="C8084E54"/>
    <w:lvl w:ilvl="0" w:tplc="0D3C2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27C6F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5034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22C4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DE40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3F63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A42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8C32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EE80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786DAD"/>
    <w:multiLevelType w:val="hybridMultilevel"/>
    <w:tmpl w:val="589E3B08"/>
    <w:lvl w:ilvl="0" w:tplc="489AC7AE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F44479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EE94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CD3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F6F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E88B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82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9A14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A8E1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C7B1A"/>
    <w:multiLevelType w:val="hybridMultilevel"/>
    <w:tmpl w:val="D4289B04"/>
    <w:lvl w:ilvl="0" w:tplc="06F43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D677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A263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142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4CA1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10A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C3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E2E8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E9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E64F9A"/>
    <w:multiLevelType w:val="hybridMultilevel"/>
    <w:tmpl w:val="1026C426"/>
    <w:lvl w:ilvl="0" w:tplc="786C26D2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 w:tplc="D012FA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A33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B8F0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B83B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EE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E24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46E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A29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81C11"/>
    <w:multiLevelType w:val="hybridMultilevel"/>
    <w:tmpl w:val="E58A7A6E"/>
    <w:lvl w:ilvl="0" w:tplc="E392FF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0F002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B607F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1E6B3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162258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90698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6E6C8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7DAC4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F1215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D42DD7"/>
    <w:multiLevelType w:val="hybridMultilevel"/>
    <w:tmpl w:val="84DA2378"/>
    <w:lvl w:ilvl="0" w:tplc="F0940C9C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sz w:val="17"/>
        <w:szCs w:val="17"/>
      </w:rPr>
    </w:lvl>
    <w:lvl w:ilvl="1" w:tplc="406E33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89E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504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321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54F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C4C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00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B29F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036C4D"/>
    <w:multiLevelType w:val="multilevel"/>
    <w:tmpl w:val="377ABE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5"/>
  </w:num>
  <w:num w:numId="5">
    <w:abstractNumId w:val="10"/>
  </w:num>
  <w:num w:numId="6">
    <w:abstractNumId w:val="12"/>
  </w:num>
  <w:num w:numId="7">
    <w:abstractNumId w:val="13"/>
  </w:num>
  <w:num w:numId="8">
    <w:abstractNumId w:val="16"/>
  </w:num>
  <w:num w:numId="9">
    <w:abstractNumId w:val="17"/>
  </w:num>
  <w:num w:numId="10">
    <w:abstractNumId w:val="3"/>
  </w:num>
  <w:num w:numId="11">
    <w:abstractNumId w:val="14"/>
  </w:num>
  <w:num w:numId="12">
    <w:abstractNumId w:val="13"/>
  </w:num>
  <w:num w:numId="13">
    <w:abstractNumId w:val="11"/>
  </w:num>
  <w:num w:numId="14">
    <w:abstractNumId w:val="9"/>
  </w:num>
  <w:num w:numId="15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5B"/>
    <w:rsid w:val="00005DCF"/>
    <w:rsid w:val="0000715C"/>
    <w:rsid w:val="000118A1"/>
    <w:rsid w:val="00022986"/>
    <w:rsid w:val="00030FAB"/>
    <w:rsid w:val="00042B23"/>
    <w:rsid w:val="000478E8"/>
    <w:rsid w:val="00061463"/>
    <w:rsid w:val="00065C82"/>
    <w:rsid w:val="00077273"/>
    <w:rsid w:val="00085923"/>
    <w:rsid w:val="000A4535"/>
    <w:rsid w:val="000B525F"/>
    <w:rsid w:val="000E1C16"/>
    <w:rsid w:val="000F6247"/>
    <w:rsid w:val="00105480"/>
    <w:rsid w:val="00110C4E"/>
    <w:rsid w:val="00112337"/>
    <w:rsid w:val="0012251A"/>
    <w:rsid w:val="00132F2A"/>
    <w:rsid w:val="0014146B"/>
    <w:rsid w:val="0015021B"/>
    <w:rsid w:val="001521DA"/>
    <w:rsid w:val="0015287F"/>
    <w:rsid w:val="00170C86"/>
    <w:rsid w:val="001714D8"/>
    <w:rsid w:val="00173006"/>
    <w:rsid w:val="001747C0"/>
    <w:rsid w:val="00181471"/>
    <w:rsid w:val="00186622"/>
    <w:rsid w:val="0019077B"/>
    <w:rsid w:val="00190EEC"/>
    <w:rsid w:val="00193DF3"/>
    <w:rsid w:val="001B6F88"/>
    <w:rsid w:val="001C019F"/>
    <w:rsid w:val="001C4041"/>
    <w:rsid w:val="001C4FCB"/>
    <w:rsid w:val="001C6E49"/>
    <w:rsid w:val="001D4B4A"/>
    <w:rsid w:val="001E780D"/>
    <w:rsid w:val="002040D6"/>
    <w:rsid w:val="00204173"/>
    <w:rsid w:val="00226C74"/>
    <w:rsid w:val="00226F51"/>
    <w:rsid w:val="0023468A"/>
    <w:rsid w:val="002377B3"/>
    <w:rsid w:val="002508DF"/>
    <w:rsid w:val="00252DCE"/>
    <w:rsid w:val="00291269"/>
    <w:rsid w:val="00291BBC"/>
    <w:rsid w:val="002944E1"/>
    <w:rsid w:val="002B2C3F"/>
    <w:rsid w:val="002D0501"/>
    <w:rsid w:val="002D0E7C"/>
    <w:rsid w:val="002D26EB"/>
    <w:rsid w:val="002E6AAD"/>
    <w:rsid w:val="002F7035"/>
    <w:rsid w:val="00315136"/>
    <w:rsid w:val="003164FE"/>
    <w:rsid w:val="00336C00"/>
    <w:rsid w:val="0034109D"/>
    <w:rsid w:val="00356541"/>
    <w:rsid w:val="00373EB6"/>
    <w:rsid w:val="00382DDE"/>
    <w:rsid w:val="0038314D"/>
    <w:rsid w:val="00386BF6"/>
    <w:rsid w:val="00390AAA"/>
    <w:rsid w:val="003A04AF"/>
    <w:rsid w:val="003A3C7E"/>
    <w:rsid w:val="003B65AE"/>
    <w:rsid w:val="003B69B0"/>
    <w:rsid w:val="003C1D3E"/>
    <w:rsid w:val="003C54F7"/>
    <w:rsid w:val="003C6946"/>
    <w:rsid w:val="003D439C"/>
    <w:rsid w:val="003D43B4"/>
    <w:rsid w:val="003F1B7C"/>
    <w:rsid w:val="003F50D0"/>
    <w:rsid w:val="003F5B28"/>
    <w:rsid w:val="0040461D"/>
    <w:rsid w:val="00426330"/>
    <w:rsid w:val="004265C5"/>
    <w:rsid w:val="00430A50"/>
    <w:rsid w:val="004366B7"/>
    <w:rsid w:val="00441320"/>
    <w:rsid w:val="00442F53"/>
    <w:rsid w:val="004535F6"/>
    <w:rsid w:val="00455F41"/>
    <w:rsid w:val="00465CCC"/>
    <w:rsid w:val="00471025"/>
    <w:rsid w:val="0047677F"/>
    <w:rsid w:val="004A0F69"/>
    <w:rsid w:val="004A1483"/>
    <w:rsid w:val="004B429B"/>
    <w:rsid w:val="004C4395"/>
    <w:rsid w:val="004D14A4"/>
    <w:rsid w:val="004F462B"/>
    <w:rsid w:val="005039D2"/>
    <w:rsid w:val="0053084E"/>
    <w:rsid w:val="00537717"/>
    <w:rsid w:val="00544CB4"/>
    <w:rsid w:val="00545CAA"/>
    <w:rsid w:val="005548D9"/>
    <w:rsid w:val="005548DA"/>
    <w:rsid w:val="00565995"/>
    <w:rsid w:val="0057743E"/>
    <w:rsid w:val="005826D3"/>
    <w:rsid w:val="00583A67"/>
    <w:rsid w:val="005A08EC"/>
    <w:rsid w:val="005A19E5"/>
    <w:rsid w:val="005A7267"/>
    <w:rsid w:val="005A7FE4"/>
    <w:rsid w:val="005B64E5"/>
    <w:rsid w:val="005B7F56"/>
    <w:rsid w:val="005C34AD"/>
    <w:rsid w:val="005D1FF1"/>
    <w:rsid w:val="005D24CF"/>
    <w:rsid w:val="005E0ABB"/>
    <w:rsid w:val="005E2AAC"/>
    <w:rsid w:val="005E563A"/>
    <w:rsid w:val="005E77F3"/>
    <w:rsid w:val="00603317"/>
    <w:rsid w:val="00604B61"/>
    <w:rsid w:val="0061152D"/>
    <w:rsid w:val="00631416"/>
    <w:rsid w:val="0063306A"/>
    <w:rsid w:val="00635D76"/>
    <w:rsid w:val="00640880"/>
    <w:rsid w:val="00651F8D"/>
    <w:rsid w:val="00653A76"/>
    <w:rsid w:val="006638B0"/>
    <w:rsid w:val="0068595B"/>
    <w:rsid w:val="00687C7F"/>
    <w:rsid w:val="006A142D"/>
    <w:rsid w:val="006A47F0"/>
    <w:rsid w:val="006A4C3B"/>
    <w:rsid w:val="006C1CC1"/>
    <w:rsid w:val="006D691B"/>
    <w:rsid w:val="006E198A"/>
    <w:rsid w:val="006E3103"/>
    <w:rsid w:val="006F4DE2"/>
    <w:rsid w:val="00702187"/>
    <w:rsid w:val="007072B7"/>
    <w:rsid w:val="007079F8"/>
    <w:rsid w:val="00710FC9"/>
    <w:rsid w:val="00723CC8"/>
    <w:rsid w:val="007266AB"/>
    <w:rsid w:val="00740B55"/>
    <w:rsid w:val="00741A1D"/>
    <w:rsid w:val="00743F28"/>
    <w:rsid w:val="00744913"/>
    <w:rsid w:val="007578F7"/>
    <w:rsid w:val="007614B8"/>
    <w:rsid w:val="007667DC"/>
    <w:rsid w:val="00771862"/>
    <w:rsid w:val="007873AE"/>
    <w:rsid w:val="007928D1"/>
    <w:rsid w:val="00795702"/>
    <w:rsid w:val="00797EDA"/>
    <w:rsid w:val="007A08EE"/>
    <w:rsid w:val="007A207C"/>
    <w:rsid w:val="007A32FD"/>
    <w:rsid w:val="007D02D0"/>
    <w:rsid w:val="007E01CB"/>
    <w:rsid w:val="007E0ECC"/>
    <w:rsid w:val="007E2C91"/>
    <w:rsid w:val="007E7DA5"/>
    <w:rsid w:val="007E7F92"/>
    <w:rsid w:val="007F0711"/>
    <w:rsid w:val="008039BF"/>
    <w:rsid w:val="00811DBB"/>
    <w:rsid w:val="00815C4A"/>
    <w:rsid w:val="0082469D"/>
    <w:rsid w:val="00832C31"/>
    <w:rsid w:val="00840A47"/>
    <w:rsid w:val="008416A5"/>
    <w:rsid w:val="008475D1"/>
    <w:rsid w:val="008501DE"/>
    <w:rsid w:val="00854BF7"/>
    <w:rsid w:val="0086393A"/>
    <w:rsid w:val="00881EF0"/>
    <w:rsid w:val="00882754"/>
    <w:rsid w:val="008905A8"/>
    <w:rsid w:val="008B139B"/>
    <w:rsid w:val="008B1B92"/>
    <w:rsid w:val="008B56D9"/>
    <w:rsid w:val="008C30F4"/>
    <w:rsid w:val="009017AD"/>
    <w:rsid w:val="00912BE1"/>
    <w:rsid w:val="00921109"/>
    <w:rsid w:val="009247FD"/>
    <w:rsid w:val="009413D7"/>
    <w:rsid w:val="0094747F"/>
    <w:rsid w:val="009655F8"/>
    <w:rsid w:val="0096720D"/>
    <w:rsid w:val="009A4CF6"/>
    <w:rsid w:val="009A5169"/>
    <w:rsid w:val="009B0265"/>
    <w:rsid w:val="009B5E5C"/>
    <w:rsid w:val="009E338D"/>
    <w:rsid w:val="009E5D57"/>
    <w:rsid w:val="00A005E9"/>
    <w:rsid w:val="00A1231A"/>
    <w:rsid w:val="00A22C8A"/>
    <w:rsid w:val="00A54093"/>
    <w:rsid w:val="00A555AA"/>
    <w:rsid w:val="00A60DD3"/>
    <w:rsid w:val="00AA7567"/>
    <w:rsid w:val="00AD1BCD"/>
    <w:rsid w:val="00AE3E19"/>
    <w:rsid w:val="00AF1F87"/>
    <w:rsid w:val="00B02A60"/>
    <w:rsid w:val="00B110BB"/>
    <w:rsid w:val="00B20572"/>
    <w:rsid w:val="00B23DA8"/>
    <w:rsid w:val="00B32188"/>
    <w:rsid w:val="00B43ECA"/>
    <w:rsid w:val="00B54A88"/>
    <w:rsid w:val="00B623AA"/>
    <w:rsid w:val="00B65BEC"/>
    <w:rsid w:val="00B82F56"/>
    <w:rsid w:val="00B87B15"/>
    <w:rsid w:val="00B97F9F"/>
    <w:rsid w:val="00BB17F8"/>
    <w:rsid w:val="00BB4665"/>
    <w:rsid w:val="00BC020B"/>
    <w:rsid w:val="00BC1F2C"/>
    <w:rsid w:val="00BC6D92"/>
    <w:rsid w:val="00BE67AD"/>
    <w:rsid w:val="00BE74BD"/>
    <w:rsid w:val="00BF0024"/>
    <w:rsid w:val="00BF0DFF"/>
    <w:rsid w:val="00BF2B51"/>
    <w:rsid w:val="00C05DB8"/>
    <w:rsid w:val="00C10A4C"/>
    <w:rsid w:val="00C245F1"/>
    <w:rsid w:val="00C32F30"/>
    <w:rsid w:val="00C475A6"/>
    <w:rsid w:val="00C74FCA"/>
    <w:rsid w:val="00C76361"/>
    <w:rsid w:val="00C9421A"/>
    <w:rsid w:val="00CA74F2"/>
    <w:rsid w:val="00CB3019"/>
    <w:rsid w:val="00CC0B7B"/>
    <w:rsid w:val="00CC1AAA"/>
    <w:rsid w:val="00CC3E4F"/>
    <w:rsid w:val="00CE471E"/>
    <w:rsid w:val="00CE5168"/>
    <w:rsid w:val="00CE7B1F"/>
    <w:rsid w:val="00CF2226"/>
    <w:rsid w:val="00D018E9"/>
    <w:rsid w:val="00D01960"/>
    <w:rsid w:val="00D0453D"/>
    <w:rsid w:val="00D04A09"/>
    <w:rsid w:val="00D05803"/>
    <w:rsid w:val="00D07404"/>
    <w:rsid w:val="00D15B80"/>
    <w:rsid w:val="00D22407"/>
    <w:rsid w:val="00D24A3D"/>
    <w:rsid w:val="00D24DF8"/>
    <w:rsid w:val="00D27644"/>
    <w:rsid w:val="00D35AB0"/>
    <w:rsid w:val="00D35BF7"/>
    <w:rsid w:val="00D46C12"/>
    <w:rsid w:val="00D60E98"/>
    <w:rsid w:val="00D87145"/>
    <w:rsid w:val="00DC63EE"/>
    <w:rsid w:val="00DD2FE6"/>
    <w:rsid w:val="00DD765E"/>
    <w:rsid w:val="00DE0799"/>
    <w:rsid w:val="00DF2CAD"/>
    <w:rsid w:val="00E0022D"/>
    <w:rsid w:val="00E07160"/>
    <w:rsid w:val="00E25693"/>
    <w:rsid w:val="00E25D2E"/>
    <w:rsid w:val="00E326D9"/>
    <w:rsid w:val="00E36FA4"/>
    <w:rsid w:val="00E428B8"/>
    <w:rsid w:val="00E5211C"/>
    <w:rsid w:val="00E5675B"/>
    <w:rsid w:val="00E73703"/>
    <w:rsid w:val="00E7682B"/>
    <w:rsid w:val="00E76F8A"/>
    <w:rsid w:val="00E77A37"/>
    <w:rsid w:val="00E812B3"/>
    <w:rsid w:val="00EB05EF"/>
    <w:rsid w:val="00EB439D"/>
    <w:rsid w:val="00ED6CCC"/>
    <w:rsid w:val="00EE60C7"/>
    <w:rsid w:val="00F12093"/>
    <w:rsid w:val="00F33562"/>
    <w:rsid w:val="00F36273"/>
    <w:rsid w:val="00F401DD"/>
    <w:rsid w:val="00F43480"/>
    <w:rsid w:val="00F448A5"/>
    <w:rsid w:val="00F50C91"/>
    <w:rsid w:val="00F61532"/>
    <w:rsid w:val="00F62036"/>
    <w:rsid w:val="00F7007E"/>
    <w:rsid w:val="00F72686"/>
    <w:rsid w:val="00F7622D"/>
    <w:rsid w:val="00F91D5C"/>
    <w:rsid w:val="00FA0ED6"/>
    <w:rsid w:val="00FA0FAF"/>
    <w:rsid w:val="00FB04C1"/>
    <w:rsid w:val="00FB0730"/>
    <w:rsid w:val="00FC3F34"/>
    <w:rsid w:val="00FC5824"/>
    <w:rsid w:val="00FE4BF4"/>
    <w:rsid w:val="00FE4F69"/>
    <w:rsid w:val="00FF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43B4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Wingdings" w:hAnsi="Wingdings"/>
      <w:b w:val="0"/>
      <w:color w:val="000000"/>
      <w:sz w:val="17"/>
      <w:szCs w:val="17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Times New Roman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9z0">
    <w:name w:val="WW8Num39z0"/>
    <w:rPr>
      <w:rFonts w:ascii="Symbol" w:hAnsi="Symbol"/>
      <w:sz w:val="24"/>
      <w:szCs w:val="24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St26z0">
    <w:name w:val="WW8NumSt26z0"/>
    <w:rPr>
      <w:rFonts w:ascii="Symbol" w:hAnsi="Symbol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qFormat/>
    <w:rPr>
      <w:i/>
      <w:iCs/>
    </w:rPr>
  </w:style>
  <w:style w:type="character" w:customStyle="1" w:styleId="BodyText3Char">
    <w:name w:val="Body Text 3 Char"/>
    <w:rPr>
      <w:rFonts w:ascii="Verdana" w:eastAsia="Times New Roman" w:hAnsi="Verdana" w:cs="Times New Roman"/>
      <w:sz w:val="20"/>
      <w:szCs w:val="24"/>
    </w:rPr>
  </w:style>
  <w:style w:type="character" w:customStyle="1" w:styleId="BodyTextChar">
    <w:name w:val="Body Text Char"/>
    <w:basedOn w:val="DefaultParagraphFont"/>
  </w:style>
  <w:style w:type="character" w:customStyle="1" w:styleId="FootnoteCharacters">
    <w:name w:val="Footnote Characters"/>
  </w:style>
  <w:style w:type="character" w:styleId="Hyperlink">
    <w:name w:val="Hyperlink"/>
    <w:rPr>
      <w:color w:val="0000FF"/>
      <w:u w:val="single"/>
    </w:rPr>
  </w:style>
  <w:style w:type="character" w:customStyle="1" w:styleId="2ColBoldChar">
    <w:name w:val="2ColBold Char"/>
    <w:rPr>
      <w:rFonts w:ascii="Tms Rmn" w:eastAsia="Times New Roman" w:hAnsi="Tms Rmn"/>
      <w:b/>
      <w:sz w:val="24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apple-style-span">
    <w:name w:val="apple-style-span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Normal11ptChar">
    <w:name w:val="Normal + 11 pt Char"/>
    <w:rPr>
      <w:rFonts w:ascii="Advance" w:eastAsia="Times New Roman" w:hAnsi="Advance"/>
      <w:sz w:val="22"/>
      <w:szCs w:val="22"/>
    </w:rPr>
  </w:style>
  <w:style w:type="character" w:customStyle="1" w:styleId="placeholder">
    <w:name w:val="placeholder"/>
    <w:basedOn w:val="DefaultParagraphFont"/>
  </w:style>
  <w:style w:type="character" w:styleId="BookTitle">
    <w:name w:val="Book Title"/>
    <w:qFormat/>
    <w:rPr>
      <w:b/>
      <w:bCs/>
      <w:smallCaps/>
      <w:spacing w:val="5"/>
    </w:rPr>
  </w:style>
  <w:style w:type="character" w:customStyle="1" w:styleId="BodyText2Char">
    <w:name w:val="Body Text 2 Char"/>
    <w:rPr>
      <w:sz w:val="22"/>
      <w:szCs w:val="2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AbinTab1">
    <w:name w:val="AbinTab1"/>
    <w:qFormat/>
    <w:pPr>
      <w:numPr>
        <w:numId w:val="3"/>
      </w:numPr>
      <w:suppressAutoHyphens/>
      <w:ind w:right="-180"/>
    </w:pPr>
    <w:rPr>
      <w:rFonts w:cs="Calibri"/>
      <w:bCs/>
      <w:lang w:val="en-GB" w:eastAsia="ar-SA"/>
    </w:rPr>
  </w:style>
  <w:style w:type="paragraph" w:customStyle="1" w:styleId="levnl11">
    <w:name w:val="_levnl11"/>
    <w:basedOn w:val="Normal"/>
    <w:pPr>
      <w:widowControl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ListBullet">
    <w:name w:val="List Bullet"/>
    <w:basedOn w:val="Normal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CharCharCharCharCharCharCharCharChar">
    <w:name w:val="Char Char Char Char Char Char Char Char Char Char"/>
    <w:basedOn w:val="Normal"/>
    <w:pPr>
      <w:spacing w:after="160" w:line="240" w:lineRule="exact"/>
    </w:pPr>
    <w:rPr>
      <w:rFonts w:ascii="Verdana" w:eastAsia="SimSun" w:hAnsi="Verdana" w:cs="Times New Roman"/>
      <w:sz w:val="20"/>
      <w:szCs w:val="20"/>
    </w:rPr>
  </w:style>
  <w:style w:type="paragraph" w:customStyle="1" w:styleId="AbinNoTab">
    <w:name w:val="AbinNoTab"/>
    <w:pPr>
      <w:suppressAutoHyphens/>
    </w:pPr>
    <w:rPr>
      <w:rFonts w:cs="Calibri"/>
      <w:b/>
      <w:bCs/>
      <w:lang w:eastAsia="ar-SA"/>
    </w:rPr>
  </w:style>
  <w:style w:type="paragraph" w:styleId="BodyText3">
    <w:name w:val="Body Text 3"/>
    <w:basedOn w:val="Normal"/>
    <w:pPr>
      <w:spacing w:after="0" w:line="240" w:lineRule="auto"/>
    </w:pPr>
    <w:rPr>
      <w:rFonts w:ascii="Verdana" w:eastAsia="Times New Roman" w:hAnsi="Verdana"/>
      <w:sz w:val="20"/>
      <w:szCs w:val="24"/>
    </w:rPr>
  </w:style>
  <w:style w:type="paragraph" w:styleId="ListParagraph">
    <w:name w:val="List Paragraph"/>
    <w:basedOn w:val="Normal"/>
    <w:uiPriority w:val="1"/>
    <w:qFormat/>
    <w:pPr>
      <w:ind w:left="720"/>
    </w:pPr>
  </w:style>
  <w:style w:type="paragraph" w:styleId="ListBullet2">
    <w:name w:val="List Bullet 2"/>
    <w:basedOn w:val="Normal"/>
    <w:pPr>
      <w:spacing w:after="0" w:line="240" w:lineRule="auto"/>
      <w:jc w:val="both"/>
    </w:pPr>
    <w:rPr>
      <w:rFonts w:ascii="Book Antiqua" w:eastAsia="Times New Roman" w:hAnsi="Book Antiqua" w:cs="Arial"/>
      <w:bCs/>
    </w:rPr>
  </w:style>
  <w:style w:type="paragraph" w:styleId="NormalWeb">
    <w:name w:val="Normal (Web)"/>
    <w:basedOn w:val="Normal"/>
    <w:pPr>
      <w:widowControl w:val="0"/>
      <w:spacing w:after="97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Achievement">
    <w:name w:val="Achievement"/>
    <w:basedOn w:val="BodyText"/>
    <w:pPr>
      <w:spacing w:after="6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ColBold">
    <w:name w:val="2ColBold"/>
    <w:basedOn w:val="Normal"/>
    <w:pPr>
      <w:tabs>
        <w:tab w:val="left" w:pos="2160"/>
        <w:tab w:val="left" w:pos="3600"/>
        <w:tab w:val="left" w:pos="5040"/>
        <w:tab w:val="left" w:pos="6480"/>
      </w:tabs>
      <w:spacing w:after="0" w:line="240" w:lineRule="auto"/>
      <w:ind w:right="180"/>
      <w:jc w:val="both"/>
    </w:pPr>
    <w:rPr>
      <w:rFonts w:ascii="Tms Rmn" w:eastAsia="Times New Roman" w:hAnsi="Tms Rmn"/>
      <w:b/>
      <w:sz w:val="24"/>
      <w:szCs w:val="20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NormalAdvance">
    <w:name w:val="Normal + Advance"/>
    <w:basedOn w:val="Normal"/>
    <w:pPr>
      <w:numPr>
        <w:numId w:val="2"/>
      </w:numPr>
      <w:tabs>
        <w:tab w:val="left" w:pos="360"/>
      </w:tabs>
      <w:spacing w:after="0" w:line="240" w:lineRule="auto"/>
      <w:jc w:val="both"/>
    </w:pPr>
    <w:rPr>
      <w:rFonts w:ascii="Advance" w:eastAsia="Times New Roman" w:hAnsi="Advance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ompanyNameAndAddress">
    <w:name w:val="CompanyNameAndAddress"/>
    <w:basedOn w:val="Normal"/>
    <w:next w:val="Normal"/>
    <w:uiPriority w:val="99"/>
    <w:rsid w:val="009413D7"/>
    <w:pPr>
      <w:tabs>
        <w:tab w:val="right" w:pos="8640"/>
      </w:tabs>
      <w:suppressAutoHyphens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Position">
    <w:name w:val="Position"/>
    <w:basedOn w:val="Normal"/>
    <w:uiPriority w:val="99"/>
    <w:rsid w:val="009413D7"/>
    <w:pPr>
      <w:suppressAutoHyphens w:val="0"/>
      <w:spacing w:after="0" w:line="240" w:lineRule="auto"/>
      <w:ind w:left="720"/>
    </w:pPr>
    <w:rPr>
      <w:rFonts w:ascii="Arial" w:eastAsia="Times New Roman" w:hAnsi="Arial" w:cs="Times New Roman"/>
      <w:i/>
      <w:sz w:val="24"/>
      <w:szCs w:val="20"/>
      <w:lang w:eastAsia="en-US"/>
    </w:rPr>
  </w:style>
  <w:style w:type="paragraph" w:customStyle="1" w:styleId="Default">
    <w:name w:val="Default"/>
    <w:rsid w:val="00E7682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trong">
    <w:name w:val="Strong"/>
    <w:uiPriority w:val="22"/>
    <w:qFormat/>
    <w:rsid w:val="00465CCC"/>
    <w:rPr>
      <w:b/>
      <w:bCs/>
    </w:rPr>
  </w:style>
  <w:style w:type="character" w:customStyle="1" w:styleId="Heading5Char">
    <w:name w:val="Heading 5 Char"/>
    <w:link w:val="Heading5"/>
    <w:uiPriority w:val="9"/>
    <w:rsid w:val="003D43B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ormaljustify">
    <w:name w:val="Normal+justify"/>
    <w:basedOn w:val="Normal"/>
    <w:rsid w:val="00CC3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FE6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D43B4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  <w:color w:val="auto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Wingdings" w:hAnsi="Wingdings"/>
      <w:b w:val="0"/>
      <w:color w:val="000000"/>
      <w:sz w:val="17"/>
      <w:szCs w:val="17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 w:cs="Times New Roman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9z0">
    <w:name w:val="WW8Num39z0"/>
    <w:rPr>
      <w:rFonts w:ascii="Symbol" w:hAnsi="Symbol"/>
      <w:sz w:val="24"/>
      <w:szCs w:val="24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St26z0">
    <w:name w:val="WW8NumSt26z0"/>
    <w:rPr>
      <w:rFonts w:ascii="Symbol" w:hAnsi="Symbol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qFormat/>
    <w:rPr>
      <w:i/>
      <w:iCs/>
    </w:rPr>
  </w:style>
  <w:style w:type="character" w:customStyle="1" w:styleId="BodyText3Char">
    <w:name w:val="Body Text 3 Char"/>
    <w:rPr>
      <w:rFonts w:ascii="Verdana" w:eastAsia="Times New Roman" w:hAnsi="Verdana" w:cs="Times New Roman"/>
      <w:sz w:val="20"/>
      <w:szCs w:val="24"/>
    </w:rPr>
  </w:style>
  <w:style w:type="character" w:customStyle="1" w:styleId="BodyTextChar">
    <w:name w:val="Body Text Char"/>
    <w:basedOn w:val="DefaultParagraphFont"/>
  </w:style>
  <w:style w:type="character" w:customStyle="1" w:styleId="FootnoteCharacters">
    <w:name w:val="Footnote Characters"/>
  </w:style>
  <w:style w:type="character" w:styleId="Hyperlink">
    <w:name w:val="Hyperlink"/>
    <w:rPr>
      <w:color w:val="0000FF"/>
      <w:u w:val="single"/>
    </w:rPr>
  </w:style>
  <w:style w:type="character" w:customStyle="1" w:styleId="2ColBoldChar">
    <w:name w:val="2ColBold Char"/>
    <w:rPr>
      <w:rFonts w:ascii="Tms Rmn" w:eastAsia="Times New Roman" w:hAnsi="Tms Rmn"/>
      <w:b/>
      <w:sz w:val="24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apple-style-span">
    <w:name w:val="apple-style-span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Normal11ptChar">
    <w:name w:val="Normal + 11 pt Char"/>
    <w:rPr>
      <w:rFonts w:ascii="Advance" w:eastAsia="Times New Roman" w:hAnsi="Advance"/>
      <w:sz w:val="22"/>
      <w:szCs w:val="22"/>
    </w:rPr>
  </w:style>
  <w:style w:type="character" w:customStyle="1" w:styleId="placeholder">
    <w:name w:val="placeholder"/>
    <w:basedOn w:val="DefaultParagraphFont"/>
  </w:style>
  <w:style w:type="character" w:styleId="BookTitle">
    <w:name w:val="Book Title"/>
    <w:qFormat/>
    <w:rPr>
      <w:b/>
      <w:bCs/>
      <w:smallCaps/>
      <w:spacing w:val="5"/>
    </w:rPr>
  </w:style>
  <w:style w:type="character" w:customStyle="1" w:styleId="BodyText2Char">
    <w:name w:val="Body Text 2 Char"/>
    <w:rPr>
      <w:sz w:val="22"/>
      <w:szCs w:val="22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AbinTab1">
    <w:name w:val="AbinTab1"/>
    <w:qFormat/>
    <w:pPr>
      <w:numPr>
        <w:numId w:val="3"/>
      </w:numPr>
      <w:suppressAutoHyphens/>
      <w:ind w:right="-180"/>
    </w:pPr>
    <w:rPr>
      <w:rFonts w:cs="Calibri"/>
      <w:bCs/>
      <w:lang w:val="en-GB" w:eastAsia="ar-SA"/>
    </w:rPr>
  </w:style>
  <w:style w:type="paragraph" w:customStyle="1" w:styleId="levnl11">
    <w:name w:val="_levnl11"/>
    <w:basedOn w:val="Normal"/>
    <w:pPr>
      <w:widowControl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ListBullet">
    <w:name w:val="List Bullet"/>
    <w:basedOn w:val="Normal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CharCharCharCharCharCharCharCharCharChar">
    <w:name w:val="Char Char Char Char Char Char Char Char Char Char"/>
    <w:basedOn w:val="Normal"/>
    <w:pPr>
      <w:spacing w:after="160" w:line="240" w:lineRule="exact"/>
    </w:pPr>
    <w:rPr>
      <w:rFonts w:ascii="Verdana" w:eastAsia="SimSun" w:hAnsi="Verdana" w:cs="Times New Roman"/>
      <w:sz w:val="20"/>
      <w:szCs w:val="20"/>
    </w:rPr>
  </w:style>
  <w:style w:type="paragraph" w:customStyle="1" w:styleId="AbinNoTab">
    <w:name w:val="AbinNoTab"/>
    <w:pPr>
      <w:suppressAutoHyphens/>
    </w:pPr>
    <w:rPr>
      <w:rFonts w:cs="Calibri"/>
      <w:b/>
      <w:bCs/>
      <w:lang w:eastAsia="ar-SA"/>
    </w:rPr>
  </w:style>
  <w:style w:type="paragraph" w:styleId="BodyText3">
    <w:name w:val="Body Text 3"/>
    <w:basedOn w:val="Normal"/>
    <w:pPr>
      <w:spacing w:after="0" w:line="240" w:lineRule="auto"/>
    </w:pPr>
    <w:rPr>
      <w:rFonts w:ascii="Verdana" w:eastAsia="Times New Roman" w:hAnsi="Verdana"/>
      <w:sz w:val="20"/>
      <w:szCs w:val="24"/>
    </w:rPr>
  </w:style>
  <w:style w:type="paragraph" w:styleId="ListParagraph">
    <w:name w:val="List Paragraph"/>
    <w:basedOn w:val="Normal"/>
    <w:uiPriority w:val="1"/>
    <w:qFormat/>
    <w:pPr>
      <w:ind w:left="720"/>
    </w:pPr>
  </w:style>
  <w:style w:type="paragraph" w:styleId="ListBullet2">
    <w:name w:val="List Bullet 2"/>
    <w:basedOn w:val="Normal"/>
    <w:pPr>
      <w:spacing w:after="0" w:line="240" w:lineRule="auto"/>
      <w:jc w:val="both"/>
    </w:pPr>
    <w:rPr>
      <w:rFonts w:ascii="Book Antiqua" w:eastAsia="Times New Roman" w:hAnsi="Book Antiqua" w:cs="Arial"/>
      <w:bCs/>
    </w:rPr>
  </w:style>
  <w:style w:type="paragraph" w:styleId="NormalWeb">
    <w:name w:val="Normal (Web)"/>
    <w:basedOn w:val="Normal"/>
    <w:pPr>
      <w:widowControl w:val="0"/>
      <w:spacing w:after="97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Achievement">
    <w:name w:val="Achievement"/>
    <w:basedOn w:val="BodyText"/>
    <w:pPr>
      <w:spacing w:after="6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ColBold">
    <w:name w:val="2ColBold"/>
    <w:basedOn w:val="Normal"/>
    <w:pPr>
      <w:tabs>
        <w:tab w:val="left" w:pos="2160"/>
        <w:tab w:val="left" w:pos="3600"/>
        <w:tab w:val="left" w:pos="5040"/>
        <w:tab w:val="left" w:pos="6480"/>
      </w:tabs>
      <w:spacing w:after="0" w:line="240" w:lineRule="auto"/>
      <w:ind w:right="180"/>
      <w:jc w:val="both"/>
    </w:pPr>
    <w:rPr>
      <w:rFonts w:ascii="Tms Rmn" w:eastAsia="Times New Roman" w:hAnsi="Tms Rmn"/>
      <w:b/>
      <w:sz w:val="24"/>
      <w:szCs w:val="20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customStyle="1" w:styleId="NormalAdvance">
    <w:name w:val="Normal + Advance"/>
    <w:basedOn w:val="Normal"/>
    <w:pPr>
      <w:numPr>
        <w:numId w:val="2"/>
      </w:numPr>
      <w:tabs>
        <w:tab w:val="left" w:pos="360"/>
      </w:tabs>
      <w:spacing w:after="0" w:line="240" w:lineRule="auto"/>
      <w:jc w:val="both"/>
    </w:pPr>
    <w:rPr>
      <w:rFonts w:ascii="Advance" w:eastAsia="Times New Roman" w:hAnsi="Advance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CompanyNameAndAddress">
    <w:name w:val="CompanyNameAndAddress"/>
    <w:basedOn w:val="Normal"/>
    <w:next w:val="Normal"/>
    <w:uiPriority w:val="99"/>
    <w:rsid w:val="009413D7"/>
    <w:pPr>
      <w:tabs>
        <w:tab w:val="right" w:pos="8640"/>
      </w:tabs>
      <w:suppressAutoHyphens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Position">
    <w:name w:val="Position"/>
    <w:basedOn w:val="Normal"/>
    <w:uiPriority w:val="99"/>
    <w:rsid w:val="009413D7"/>
    <w:pPr>
      <w:suppressAutoHyphens w:val="0"/>
      <w:spacing w:after="0" w:line="240" w:lineRule="auto"/>
      <w:ind w:left="720"/>
    </w:pPr>
    <w:rPr>
      <w:rFonts w:ascii="Arial" w:eastAsia="Times New Roman" w:hAnsi="Arial" w:cs="Times New Roman"/>
      <w:i/>
      <w:sz w:val="24"/>
      <w:szCs w:val="20"/>
      <w:lang w:eastAsia="en-US"/>
    </w:rPr>
  </w:style>
  <w:style w:type="paragraph" w:customStyle="1" w:styleId="Default">
    <w:name w:val="Default"/>
    <w:rsid w:val="00E7682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trong">
    <w:name w:val="Strong"/>
    <w:uiPriority w:val="22"/>
    <w:qFormat/>
    <w:rsid w:val="00465CCC"/>
    <w:rPr>
      <w:b/>
      <w:bCs/>
    </w:rPr>
  </w:style>
  <w:style w:type="character" w:customStyle="1" w:styleId="Heading5Char">
    <w:name w:val="Heading 5 Char"/>
    <w:link w:val="Heading5"/>
    <w:uiPriority w:val="9"/>
    <w:rsid w:val="003D43B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ormaljustify">
    <w:name w:val="Normal+justify"/>
    <w:basedOn w:val="Normal"/>
    <w:rsid w:val="00CC3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FE6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s://rdxfootmark.naukri.com/v2/track/openCv?trackingInfo=91a694269e66b1c745ac0677e9385490134f530e18705c4458440321091b5b58120f190017415e5b0e4356014b4450530401195c1333471b1b111040505f09574d011503504e1c180c571833471b1b0b154151550e4d584b50535a4f162e024b4340010143071944095400551b135b105516155c5c00031c120842501442095b5d5518120a10031753444f4a081e0103030617445b550b5843170c034e6&amp;docType=docx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n.wikipedia.org/wiki/Small_and_medium-sized_enterpris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iaditya4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F424C-082B-4E07-ADC4-49642E8BD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Cognizant Technology Solutions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Vinodh Sukumaran</dc:creator>
  <cp:lastModifiedBy>HP</cp:lastModifiedBy>
  <cp:revision>2</cp:revision>
  <cp:lastPrinted>1900-12-31T18:30:00Z</cp:lastPrinted>
  <dcterms:created xsi:type="dcterms:W3CDTF">2022-12-13T11:59:00Z</dcterms:created>
  <dcterms:modified xsi:type="dcterms:W3CDTF">2022-12-13T11:59:00Z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-714414312</vt:i4>
  </property>
</Properties>
</file>